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003DF" w14:textId="7BDACB8A" w:rsidR="001D5926" w:rsidRPr="007C49B9" w:rsidRDefault="006168A3" w:rsidP="0091761F">
      <w:pPr>
        <w:tabs>
          <w:tab w:val="center" w:pos="4819"/>
          <w:tab w:val="left" w:pos="8355"/>
        </w:tabs>
        <w:jc w:val="center"/>
        <w:rPr>
          <w:b/>
          <w:sz w:val="28"/>
          <w:u w:val="single"/>
        </w:rPr>
      </w:pPr>
      <w:r>
        <w:rPr>
          <w:b/>
          <w:sz w:val="28"/>
        </w:rPr>
        <w:t>PROCES-VERBAL DE VISITE</w:t>
      </w:r>
    </w:p>
    <w:p w14:paraId="6A9CDD31" w14:textId="10BB48DF" w:rsidR="001A0F6D" w:rsidRDefault="006168A3" w:rsidP="001A0F6D">
      <w:pPr>
        <w:jc w:val="center"/>
        <w:rPr>
          <w:sz w:val="28"/>
          <w:szCs w:val="28"/>
        </w:rPr>
      </w:pPr>
      <w:r w:rsidRPr="10DC343F">
        <w:rPr>
          <w:sz w:val="28"/>
          <w:szCs w:val="28"/>
        </w:rPr>
        <w:t>Procédure n°</w:t>
      </w:r>
      <w:r w:rsidR="00433F22" w:rsidRPr="10DC343F">
        <w:rPr>
          <w:sz w:val="28"/>
          <w:szCs w:val="28"/>
        </w:rPr>
        <w:t xml:space="preserve"> </w:t>
      </w:r>
      <w:r w:rsidR="001A0F6D">
        <w:rPr>
          <w:sz w:val="28"/>
          <w:szCs w:val="28"/>
        </w:rPr>
        <w:t>2</w:t>
      </w:r>
      <w:r w:rsidR="00AD228A">
        <w:rPr>
          <w:sz w:val="28"/>
          <w:szCs w:val="28"/>
        </w:rPr>
        <w:t>5</w:t>
      </w:r>
      <w:r w:rsidR="001A0F6D">
        <w:rPr>
          <w:sz w:val="28"/>
          <w:szCs w:val="28"/>
        </w:rPr>
        <w:t>-0</w:t>
      </w:r>
      <w:r w:rsidR="00AD228A">
        <w:rPr>
          <w:sz w:val="28"/>
          <w:szCs w:val="28"/>
        </w:rPr>
        <w:t>64</w:t>
      </w:r>
      <w:r w:rsidR="001A0F6D">
        <w:rPr>
          <w:sz w:val="28"/>
          <w:szCs w:val="28"/>
        </w:rPr>
        <w:t xml:space="preserve"> </w:t>
      </w:r>
      <w:r w:rsidR="00AD228A">
        <w:rPr>
          <w:sz w:val="28"/>
          <w:szCs w:val="28"/>
        </w:rPr>
        <w:t>Prestations de service de maintenance multi-technique</w:t>
      </w:r>
    </w:p>
    <w:p w14:paraId="58A033D3" w14:textId="583D0DCA" w:rsidR="001A0F6D" w:rsidRDefault="001A0F6D" w:rsidP="10DC343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Lot : </w:t>
      </w:r>
    </w:p>
    <w:p w14:paraId="79057DAD" w14:textId="453B980D" w:rsidR="00E31E6E" w:rsidRPr="00AF30E7" w:rsidRDefault="00E31E6E" w:rsidP="006168A3">
      <w:pPr>
        <w:jc w:val="center"/>
      </w:pPr>
      <w:r>
        <w:rPr>
          <w:sz w:val="28"/>
        </w:rPr>
        <w:t xml:space="preserve">Site : </w:t>
      </w:r>
    </w:p>
    <w:p w14:paraId="108EF17C" w14:textId="72D90BD3" w:rsidR="007D3BA3" w:rsidRPr="006168A3" w:rsidRDefault="007D3BA3" w:rsidP="006168A3"/>
    <w:p w14:paraId="0BA786A1" w14:textId="34E49466" w:rsidR="006168A3" w:rsidRPr="006168A3" w:rsidRDefault="006168A3" w:rsidP="006168A3"/>
    <w:p w14:paraId="2A407E7C" w14:textId="509EE449" w:rsidR="006168A3" w:rsidRPr="006168A3" w:rsidRDefault="006168A3" w:rsidP="006168A3">
      <w:r w:rsidRPr="006168A3">
        <w:t>Je soussigné …………………………………………………………</w:t>
      </w:r>
      <w:r>
        <w:t>………………………………………</w:t>
      </w:r>
      <w:proofErr w:type="gramStart"/>
      <w:r>
        <w:t>…….</w:t>
      </w:r>
      <w:proofErr w:type="gramEnd"/>
      <w:r>
        <w:t xml:space="preserve">………… </w:t>
      </w:r>
      <w:proofErr w:type="gramStart"/>
      <w:r>
        <w:t>certifie</w:t>
      </w:r>
      <w:proofErr w:type="gramEnd"/>
      <w:r>
        <w:t xml:space="preserve"> que </w:t>
      </w:r>
    </w:p>
    <w:p w14:paraId="437FF5A8" w14:textId="59DA8818" w:rsidR="006168A3" w:rsidRDefault="006168A3" w:rsidP="006168A3"/>
    <w:p w14:paraId="2FA3F65C" w14:textId="080B5E66" w:rsidR="006168A3" w:rsidRDefault="006168A3" w:rsidP="006168A3">
      <w:r>
        <w:t xml:space="preserve">M. </w:t>
      </w:r>
      <w:r w:rsidRPr="006168A3">
        <w:rPr>
          <w:i/>
          <w:iCs/>
        </w:rPr>
        <w:t>(Nom, prénom, fonction)</w:t>
      </w:r>
      <w:r>
        <w:rPr>
          <w:i/>
          <w:iCs/>
        </w:rPr>
        <w:t xml:space="preserve"> </w:t>
      </w:r>
      <w:r>
        <w:t>………………………………………………………………………………………………………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4D872E8C" w14:textId="5611A047" w:rsidR="006168A3" w:rsidRDefault="006168A3" w:rsidP="006168A3"/>
    <w:p w14:paraId="68A2F52D" w14:textId="77777777" w:rsidR="006168A3" w:rsidRDefault="006168A3" w:rsidP="006168A3">
      <w:r>
        <w:t xml:space="preserve">M. </w:t>
      </w:r>
      <w:r w:rsidRPr="006168A3">
        <w:rPr>
          <w:i/>
          <w:iCs/>
        </w:rPr>
        <w:t>(Nom, prénom, fonction)</w:t>
      </w:r>
      <w:r>
        <w:rPr>
          <w:i/>
          <w:iCs/>
        </w:rPr>
        <w:t xml:space="preserve"> </w:t>
      </w:r>
      <w:r>
        <w:t>………………………………………………………………………………………………………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7D3EA173" w14:textId="4EA4ACE4" w:rsidR="006168A3" w:rsidRDefault="006168A3" w:rsidP="006168A3"/>
    <w:p w14:paraId="1F500CCF" w14:textId="77777777" w:rsidR="006168A3" w:rsidRDefault="006168A3" w:rsidP="006168A3">
      <w:r>
        <w:t xml:space="preserve">M. </w:t>
      </w:r>
      <w:r w:rsidRPr="006168A3">
        <w:rPr>
          <w:i/>
          <w:iCs/>
        </w:rPr>
        <w:t>(Nom, prénom, fonction)</w:t>
      </w:r>
      <w:r>
        <w:rPr>
          <w:i/>
          <w:iCs/>
        </w:rPr>
        <w:t xml:space="preserve"> </w:t>
      </w:r>
      <w:r>
        <w:t>………………………………………………………………………………………………………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1E899619" w14:textId="5D081EDD" w:rsidR="006168A3" w:rsidRDefault="006168A3" w:rsidP="006168A3"/>
    <w:p w14:paraId="1B94F0EF" w14:textId="05A4CCAE" w:rsidR="006168A3" w:rsidRDefault="006168A3" w:rsidP="006168A3">
      <w:r>
        <w:t>Représentant la société ……………………………………………………………………………………………………………………</w:t>
      </w:r>
    </w:p>
    <w:p w14:paraId="1E4CDCD8" w14:textId="58EC4D7C" w:rsidR="006168A3" w:rsidRDefault="006168A3" w:rsidP="006168A3"/>
    <w:p w14:paraId="7C656602" w14:textId="2A3C3895" w:rsidR="001E75D6" w:rsidRDefault="001E75D6" w:rsidP="006168A3">
      <w:proofErr w:type="gramStart"/>
      <w:r>
        <w:t>a</w:t>
      </w:r>
      <w:proofErr w:type="gramEnd"/>
      <w:r>
        <w:t xml:space="preserve"> effectué une visite dans les locaux de ………………………………………………………………………………………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71F3793E" w14:textId="247F20DB" w:rsidR="001E75D6" w:rsidRDefault="001E75D6" w:rsidP="006168A3"/>
    <w:p w14:paraId="3C1C499A" w14:textId="14E2DCCE" w:rsidR="001E75D6" w:rsidRDefault="001E75D6" w:rsidP="006168A3">
      <w:proofErr w:type="gramStart"/>
      <w:r>
        <w:t>situés</w:t>
      </w:r>
      <w:proofErr w:type="gramEnd"/>
      <w:r>
        <w:t xml:space="preserve"> ……………………………………………………………………………………………………………………………………………….</w:t>
      </w:r>
    </w:p>
    <w:p w14:paraId="0BA25DEB" w14:textId="77777777" w:rsidR="001E75D6" w:rsidRDefault="001E75D6" w:rsidP="006168A3"/>
    <w:p w14:paraId="5B6A3597" w14:textId="2C86A0EE" w:rsidR="006168A3" w:rsidRPr="00433F22" w:rsidRDefault="006168A3" w:rsidP="006168A3">
      <w:pPr>
        <w:rPr>
          <w:b/>
          <w:bCs/>
        </w:rPr>
      </w:pPr>
      <w:r w:rsidRPr="00433F22">
        <w:rPr>
          <w:b/>
          <w:bCs/>
        </w:rPr>
        <w:t xml:space="preserve">Ce </w:t>
      </w:r>
      <w:r w:rsidR="001E75D6" w:rsidRPr="00433F22">
        <w:rPr>
          <w:b/>
          <w:bCs/>
        </w:rPr>
        <w:t>procès-verbal</w:t>
      </w:r>
      <w:r w:rsidRPr="00433F22">
        <w:rPr>
          <w:b/>
          <w:bCs/>
        </w:rPr>
        <w:t xml:space="preserve"> est délivré en </w:t>
      </w:r>
      <w:r w:rsidR="001E75D6" w:rsidRPr="00433F22">
        <w:rPr>
          <w:b/>
          <w:bCs/>
        </w:rPr>
        <w:t>application</w:t>
      </w:r>
      <w:r w:rsidRPr="00433F22">
        <w:rPr>
          <w:b/>
          <w:bCs/>
        </w:rPr>
        <w:t xml:space="preserve"> du règlement de la consultation et do</w:t>
      </w:r>
      <w:r w:rsidR="006B3F31">
        <w:rPr>
          <w:b/>
          <w:bCs/>
        </w:rPr>
        <w:t>i</w:t>
      </w:r>
      <w:r w:rsidRPr="00433F22">
        <w:rPr>
          <w:b/>
          <w:bCs/>
        </w:rPr>
        <w:t xml:space="preserve">t obligatoirement être joint à l’offre du candidat sous peine de </w:t>
      </w:r>
      <w:r w:rsidR="00C057A3" w:rsidRPr="00433F22">
        <w:rPr>
          <w:b/>
          <w:bCs/>
        </w:rPr>
        <w:t>non-recevabilité</w:t>
      </w:r>
      <w:r w:rsidRPr="00433F22">
        <w:rPr>
          <w:b/>
          <w:bCs/>
        </w:rPr>
        <w:t xml:space="preserve"> de celle-ci.</w:t>
      </w:r>
    </w:p>
    <w:p w14:paraId="3D656452" w14:textId="75C682F0" w:rsidR="006168A3" w:rsidRDefault="006168A3" w:rsidP="006168A3"/>
    <w:p w14:paraId="5B9A39A1" w14:textId="46A1CCD9" w:rsidR="006168A3" w:rsidRDefault="006168A3" w:rsidP="006168A3"/>
    <w:p w14:paraId="483C883C" w14:textId="3FFA2A6F" w:rsidR="006168A3" w:rsidRPr="006168A3" w:rsidRDefault="006168A3" w:rsidP="001E75D6">
      <w:pPr>
        <w:ind w:left="3119"/>
      </w:pPr>
      <w:r>
        <w:t>Fait ……………………………</w:t>
      </w:r>
      <w:proofErr w:type="gramStart"/>
      <w:r>
        <w:t>…….</w:t>
      </w:r>
      <w:proofErr w:type="gramEnd"/>
      <w:r>
        <w:t xml:space="preserve">. </w:t>
      </w:r>
      <w:proofErr w:type="gramStart"/>
      <w:r>
        <w:t>le</w:t>
      </w:r>
      <w:proofErr w:type="gramEnd"/>
      <w:r>
        <w:t xml:space="preserve"> 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605A4923" w14:textId="77777777" w:rsidR="006168A3" w:rsidRDefault="006168A3" w:rsidP="006168A3"/>
    <w:p w14:paraId="4B27DA13" w14:textId="77777777" w:rsidR="00EF36A8" w:rsidRDefault="00EF36A8" w:rsidP="006168A3"/>
    <w:p w14:paraId="5B0EC177" w14:textId="2ED6ACFB" w:rsidR="00EF36A8" w:rsidRPr="006168A3" w:rsidRDefault="00EF36A8" w:rsidP="006168A3">
      <w:r>
        <w:tab/>
      </w:r>
      <w:r>
        <w:tab/>
      </w:r>
      <w:r>
        <w:tab/>
      </w:r>
      <w:r>
        <w:tab/>
      </w:r>
      <w:r>
        <w:tab/>
        <w:t xml:space="preserve">Signature Réseau Canopé : </w:t>
      </w:r>
    </w:p>
    <w:sectPr w:rsidR="00EF36A8" w:rsidRPr="006168A3" w:rsidSect="007C49B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102" w:right="1134" w:bottom="1134" w:left="1134" w:header="851" w:footer="51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4C859" w14:textId="77777777" w:rsidR="00D62A65" w:rsidRDefault="00D62A65" w:rsidP="00415B31">
      <w:r>
        <w:separator/>
      </w:r>
    </w:p>
  </w:endnote>
  <w:endnote w:type="continuationSeparator" w:id="0">
    <w:p w14:paraId="4494F36F" w14:textId="77777777" w:rsidR="00D62A65" w:rsidRDefault="00D62A65" w:rsidP="00415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CCDC4" w14:textId="77777777" w:rsidR="007C7B85" w:rsidRDefault="007C7B85" w:rsidP="00415B31">
    <w:r>
      <w:fldChar w:fldCharType="begin"/>
    </w:r>
    <w:r>
      <w:instrText xml:space="preserve">PAGE  </w:instrText>
    </w:r>
    <w:r>
      <w:fldChar w:fldCharType="end"/>
    </w:r>
  </w:p>
  <w:p w14:paraId="669E9E7C" w14:textId="77777777" w:rsidR="007C7B85" w:rsidRDefault="007C7B85" w:rsidP="00415B3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0DC343F" w14:paraId="7A95DD67" w14:textId="77777777" w:rsidTr="10DC343F">
      <w:trPr>
        <w:trHeight w:val="300"/>
      </w:trPr>
      <w:tc>
        <w:tcPr>
          <w:tcW w:w="3210" w:type="dxa"/>
        </w:tcPr>
        <w:p w14:paraId="50F85181" w14:textId="59BC41E7" w:rsidR="10DC343F" w:rsidRDefault="10DC343F" w:rsidP="10DC343F">
          <w:pPr>
            <w:pStyle w:val="En-tte"/>
            <w:ind w:left="-115"/>
            <w:jc w:val="left"/>
          </w:pPr>
        </w:p>
      </w:tc>
      <w:tc>
        <w:tcPr>
          <w:tcW w:w="3210" w:type="dxa"/>
        </w:tcPr>
        <w:p w14:paraId="5B1ABABE" w14:textId="5597DEA7" w:rsidR="10DC343F" w:rsidRDefault="10DC343F" w:rsidP="10DC343F">
          <w:pPr>
            <w:pStyle w:val="En-tte"/>
            <w:jc w:val="center"/>
          </w:pPr>
        </w:p>
      </w:tc>
      <w:tc>
        <w:tcPr>
          <w:tcW w:w="3210" w:type="dxa"/>
        </w:tcPr>
        <w:p w14:paraId="19836DE9" w14:textId="6AC64097" w:rsidR="10DC343F" w:rsidRDefault="10DC343F" w:rsidP="10DC343F">
          <w:pPr>
            <w:pStyle w:val="En-tte"/>
            <w:ind w:right="-115"/>
            <w:jc w:val="right"/>
          </w:pPr>
        </w:p>
      </w:tc>
    </w:tr>
  </w:tbl>
  <w:p w14:paraId="3CA9540B" w14:textId="5B40DF68" w:rsidR="10DC343F" w:rsidRDefault="10DC343F" w:rsidP="10DC343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0DC343F" w14:paraId="6B6B5519" w14:textId="77777777" w:rsidTr="10DC343F">
      <w:trPr>
        <w:trHeight w:val="300"/>
      </w:trPr>
      <w:tc>
        <w:tcPr>
          <w:tcW w:w="3210" w:type="dxa"/>
        </w:tcPr>
        <w:p w14:paraId="7815340C" w14:textId="60F3CBE7" w:rsidR="10DC343F" w:rsidRDefault="10DC343F" w:rsidP="10DC343F">
          <w:pPr>
            <w:pStyle w:val="En-tte"/>
            <w:ind w:left="-115"/>
            <w:jc w:val="left"/>
          </w:pPr>
        </w:p>
      </w:tc>
      <w:tc>
        <w:tcPr>
          <w:tcW w:w="3210" w:type="dxa"/>
        </w:tcPr>
        <w:p w14:paraId="52996313" w14:textId="7DDDCF28" w:rsidR="10DC343F" w:rsidRDefault="10DC343F" w:rsidP="10DC343F">
          <w:pPr>
            <w:pStyle w:val="En-tte"/>
            <w:jc w:val="center"/>
          </w:pPr>
        </w:p>
      </w:tc>
      <w:tc>
        <w:tcPr>
          <w:tcW w:w="3210" w:type="dxa"/>
        </w:tcPr>
        <w:p w14:paraId="75FDA411" w14:textId="623D6F2E" w:rsidR="10DC343F" w:rsidRDefault="10DC343F" w:rsidP="10DC343F">
          <w:pPr>
            <w:pStyle w:val="En-tte"/>
            <w:ind w:right="-115"/>
            <w:jc w:val="right"/>
          </w:pPr>
        </w:p>
      </w:tc>
    </w:tr>
  </w:tbl>
  <w:p w14:paraId="46DDD585" w14:textId="7AF38FB5" w:rsidR="10DC343F" w:rsidRDefault="10DC343F" w:rsidP="10DC343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B30D6" w14:textId="77777777" w:rsidR="00D62A65" w:rsidRDefault="00D62A65" w:rsidP="00415B31">
      <w:r>
        <w:separator/>
      </w:r>
    </w:p>
  </w:footnote>
  <w:footnote w:type="continuationSeparator" w:id="0">
    <w:p w14:paraId="704AA3BA" w14:textId="77777777" w:rsidR="00D62A65" w:rsidRDefault="00D62A65" w:rsidP="00415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466F0" w14:textId="77777777" w:rsidR="007C7B85" w:rsidRDefault="0091761F" w:rsidP="00452749">
    <w:pPr>
      <w:ind w:left="2127" w:firstLine="141"/>
    </w:pPr>
    <w:r>
      <w:rPr>
        <w:noProof/>
      </w:rPr>
      <w:drawing>
        <wp:anchor distT="0" distB="0" distL="114300" distR="114300" simplePos="0" relativeHeight="251661824" behindDoc="1" locked="0" layoutInCell="1" allowOverlap="1" wp14:anchorId="673EA69B" wp14:editId="698A7301">
          <wp:simplePos x="0" y="0"/>
          <wp:positionH relativeFrom="column">
            <wp:posOffset>-377190</wp:posOffset>
          </wp:positionH>
          <wp:positionV relativeFrom="paragraph">
            <wp:posOffset>-216535</wp:posOffset>
          </wp:positionV>
          <wp:extent cx="1881505" cy="563245"/>
          <wp:effectExtent l="0" t="0" r="4445" b="8255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4567" b="58823"/>
                  <a:stretch/>
                </pic:blipFill>
                <pic:spPr bwMode="auto">
                  <a:xfrm>
                    <a:off x="0" y="0"/>
                    <a:ext cx="1881505" cy="5632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gramStart"/>
    <w:r w:rsidR="007C7B85" w:rsidRPr="001506CA">
      <w:t>page</w:t>
    </w:r>
    <w:proofErr w:type="gramEnd"/>
    <w:r w:rsidR="007C7B85" w:rsidRPr="001506CA">
      <w:t xml:space="preserve"> </w:t>
    </w:r>
    <w:r w:rsidR="007C7B85" w:rsidRPr="001506CA">
      <w:fldChar w:fldCharType="begin"/>
    </w:r>
    <w:r w:rsidR="007C7B85" w:rsidRPr="001506CA">
      <w:instrText xml:space="preserve">PAGE  </w:instrText>
    </w:r>
    <w:r w:rsidR="007C7B85" w:rsidRPr="001506CA">
      <w:fldChar w:fldCharType="separate"/>
    </w:r>
    <w:r w:rsidR="00415B86">
      <w:rPr>
        <w:noProof/>
      </w:rPr>
      <w:t>8</w:t>
    </w:r>
    <w:r w:rsidR="007C7B85" w:rsidRPr="001506CA">
      <w:fldChar w:fldCharType="end"/>
    </w:r>
    <w:r w:rsidRPr="0091761F">
      <w:rPr>
        <w:rFonts w:eastAsia="Calibri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3D4BD" w14:textId="19ECEAA6" w:rsidR="00EF36A8" w:rsidRDefault="00EF36A8" w:rsidP="00415B31"/>
  <w:p w14:paraId="26242786" w14:textId="77777777" w:rsidR="00EF36A8" w:rsidRDefault="00EF36A8" w:rsidP="00415B31"/>
  <w:p w14:paraId="15651752" w14:textId="690E8A6A" w:rsidR="00EF36A8" w:rsidRDefault="00EF36A8" w:rsidP="00415B31">
    <w:r>
      <w:rPr>
        <w:noProof/>
      </w:rPr>
      <w:drawing>
        <wp:anchor distT="0" distB="0" distL="114300" distR="114300" simplePos="0" relativeHeight="251660288" behindDoc="1" locked="0" layoutInCell="1" allowOverlap="1" wp14:anchorId="184AFBC1" wp14:editId="11E52EB4">
          <wp:simplePos x="0" y="0"/>
          <wp:positionH relativeFrom="column">
            <wp:posOffset>4309110</wp:posOffset>
          </wp:positionH>
          <wp:positionV relativeFrom="paragraph">
            <wp:posOffset>6350</wp:posOffset>
          </wp:positionV>
          <wp:extent cx="1779905" cy="676275"/>
          <wp:effectExtent l="0" t="0" r="0" b="9525"/>
          <wp:wrapNone/>
          <wp:docPr id="7" name="Image 7" descr="Une image contenant texte, tableau de points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, tableau de points, clipart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990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9FFF8C" w14:textId="77777777" w:rsidR="00EF36A8" w:rsidRDefault="00EF36A8" w:rsidP="00415B31"/>
  <w:p w14:paraId="526F8CD1" w14:textId="26D886BF" w:rsidR="00EF36A8" w:rsidRDefault="00EF36A8" w:rsidP="00415B31"/>
  <w:p w14:paraId="124927B4" w14:textId="77777777" w:rsidR="00EF36A8" w:rsidRDefault="00EF36A8" w:rsidP="00415B31"/>
  <w:p w14:paraId="53AD620F" w14:textId="77777777" w:rsidR="00EF36A8" w:rsidRDefault="00EF36A8" w:rsidP="00415B31"/>
  <w:p w14:paraId="0191DADE" w14:textId="77777777" w:rsidR="00EF36A8" w:rsidRDefault="00EF36A8" w:rsidP="00415B31"/>
  <w:p w14:paraId="5BE5AC7D" w14:textId="77777777" w:rsidR="00EF36A8" w:rsidRDefault="00EF36A8" w:rsidP="00415B31"/>
  <w:p w14:paraId="314B810C" w14:textId="3D365959" w:rsidR="007C7B85" w:rsidRDefault="00EF36A8" w:rsidP="00415B31">
    <w:r>
      <w:rPr>
        <w:noProof/>
      </w:rPr>
      <w:drawing>
        <wp:anchor distT="0" distB="0" distL="114300" distR="114300" simplePos="0" relativeHeight="251657216" behindDoc="1" locked="0" layoutInCell="1" allowOverlap="1" wp14:anchorId="4FB16921" wp14:editId="641AF3BF">
          <wp:simplePos x="0" y="0"/>
          <wp:positionH relativeFrom="page">
            <wp:posOffset>720090</wp:posOffset>
          </wp:positionH>
          <wp:positionV relativeFrom="page">
            <wp:posOffset>540385</wp:posOffset>
          </wp:positionV>
          <wp:extent cx="1799590" cy="1799590"/>
          <wp:effectExtent l="0" t="0" r="0" b="0"/>
          <wp:wrapNone/>
          <wp:docPr id="424569172" name="Image 424569172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&#10;&#10;Description générée automatiquement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179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C7B85">
      <w:rPr>
        <w:noProof/>
      </w:rPr>
      <mc:AlternateContent>
        <mc:Choice Requires="wps">
          <w:drawing>
            <wp:anchor distT="0" distB="0" distL="114300" distR="114300" simplePos="0" relativeHeight="251655680" behindDoc="0" locked="1" layoutInCell="1" allowOverlap="1" wp14:anchorId="15F3541E" wp14:editId="189AF1F3">
              <wp:simplePos x="0" y="0"/>
              <wp:positionH relativeFrom="column">
                <wp:posOffset>-546735</wp:posOffset>
              </wp:positionH>
              <wp:positionV relativeFrom="page">
                <wp:posOffset>8235315</wp:posOffset>
              </wp:positionV>
              <wp:extent cx="2286000" cy="1756410"/>
              <wp:effectExtent l="0" t="0" r="0" b="0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86000" cy="17564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C572A759-6A51-4108-AA02-DFA0A04FC94B}">
                          <ma14:wrappingTextBoxFlag xmlns:pic="http://schemas.openxmlformats.org/drawingml/2006/picture" xmlns:a14="http://schemas.microsoft.com/office/drawing/2010/main"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9C9EF5" w14:textId="77777777" w:rsidR="007C7B85" w:rsidRPr="007C49B9" w:rsidRDefault="007C7B85" w:rsidP="00415B31">
                          <w:pPr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 w:rsidRPr="007C49B9">
                            <w:rPr>
                              <w:rFonts w:ascii="Arial" w:hAnsi="Arial"/>
                              <w:b/>
                              <w:sz w:val="16"/>
                            </w:rPr>
                            <w:t>Réseau CANOPÉ</w:t>
                          </w:r>
                        </w:p>
                        <w:p w14:paraId="448B0CA6" w14:textId="77777777" w:rsidR="007C7B85" w:rsidRPr="007C49B9" w:rsidRDefault="007C7B85" w:rsidP="00415B31">
                          <w:pPr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14:paraId="25710882" w14:textId="77777777" w:rsidR="007C7B85" w:rsidRPr="007C49B9" w:rsidRDefault="007C7B85" w:rsidP="00415B31">
                          <w:pPr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 w:rsidRPr="007C49B9">
                            <w:rPr>
                              <w:rFonts w:ascii="Arial" w:hAnsi="Arial"/>
                              <w:b/>
                              <w:sz w:val="16"/>
                            </w:rPr>
                            <w:t>1, avenue du Futuroscope</w:t>
                          </w:r>
                        </w:p>
                        <w:p w14:paraId="7C6032A6" w14:textId="77777777" w:rsidR="007C7B85" w:rsidRPr="007C49B9" w:rsidRDefault="007C7B85" w:rsidP="00415B31">
                          <w:pPr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 w:rsidRPr="007C49B9">
                            <w:rPr>
                              <w:rFonts w:ascii="Arial" w:hAnsi="Arial"/>
                              <w:b/>
                              <w:sz w:val="16"/>
                            </w:rPr>
                            <w:t>Bâtiment @4 – Téléport 1</w:t>
                          </w:r>
                        </w:p>
                        <w:p w14:paraId="1183F8D4" w14:textId="77777777" w:rsidR="007C7B85" w:rsidRPr="007C49B9" w:rsidRDefault="007C7B85" w:rsidP="00415B31">
                          <w:pPr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 w:rsidRPr="007C49B9">
                            <w:rPr>
                              <w:rFonts w:ascii="Arial" w:hAnsi="Arial"/>
                              <w:b/>
                              <w:sz w:val="16"/>
                            </w:rPr>
                            <w:t>CS 80158</w:t>
                          </w:r>
                        </w:p>
                        <w:p w14:paraId="0EED8D7F" w14:textId="77777777" w:rsidR="007C7B85" w:rsidRPr="007C49B9" w:rsidRDefault="007C7B85" w:rsidP="00415B31">
                          <w:pPr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 w:rsidRPr="007C49B9">
                            <w:rPr>
                              <w:rFonts w:ascii="Arial" w:hAnsi="Arial"/>
                              <w:b/>
                              <w:sz w:val="16"/>
                            </w:rPr>
                            <w:t>86961 FUTUROSCOPE Cedex</w:t>
                          </w:r>
                        </w:p>
                        <w:p w14:paraId="4A5A089E" w14:textId="77777777" w:rsidR="007C7B85" w:rsidRPr="007C49B9" w:rsidRDefault="007C7B85" w:rsidP="00415B31">
                          <w:pPr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14:paraId="7B097A2C" w14:textId="77777777" w:rsidR="007C7B85" w:rsidRPr="007C49B9" w:rsidRDefault="007C7B85" w:rsidP="00415B31">
                          <w:pPr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 w:rsidRPr="007C49B9">
                            <w:rPr>
                              <w:rFonts w:ascii="Arial" w:hAnsi="Arial"/>
                              <w:b/>
                              <w:sz w:val="16"/>
                            </w:rPr>
                            <w:t>Établissement public national à caractère administratif régi par les</w:t>
                          </w:r>
                          <w:r w:rsidRPr="007C49B9">
                            <w:rPr>
                              <w:rFonts w:ascii="Arial" w:hAnsi="Arial"/>
                              <w:sz w:val="16"/>
                            </w:rPr>
                            <w:t xml:space="preserve"> </w:t>
                          </w:r>
                          <w:r w:rsidRPr="007C49B9">
                            <w:rPr>
                              <w:rFonts w:ascii="Arial" w:hAnsi="Arial"/>
                              <w:b/>
                              <w:sz w:val="16"/>
                            </w:rPr>
                            <w:t xml:space="preserve">articles D 314-70 </w:t>
                          </w:r>
                        </w:p>
                        <w:p w14:paraId="35A0F5F4" w14:textId="77777777" w:rsidR="007C7B85" w:rsidRPr="007C49B9" w:rsidRDefault="007C7B85" w:rsidP="00415B31">
                          <w:pPr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proofErr w:type="gramStart"/>
                          <w:r w:rsidRPr="007C49B9">
                            <w:rPr>
                              <w:rFonts w:ascii="Arial" w:hAnsi="Arial"/>
                              <w:b/>
                              <w:sz w:val="16"/>
                            </w:rPr>
                            <w:t>et</w:t>
                          </w:r>
                          <w:proofErr w:type="gramEnd"/>
                          <w:r w:rsidRPr="007C49B9">
                            <w:rPr>
                              <w:rFonts w:ascii="Arial" w:hAnsi="Arial"/>
                              <w:b/>
                              <w:sz w:val="16"/>
                            </w:rPr>
                            <w:t xml:space="preserve"> suivants du code de l’éducation</w:t>
                          </w:r>
                        </w:p>
                        <w:p w14:paraId="7B0850CD" w14:textId="77777777" w:rsidR="007C7B85" w:rsidRPr="007C49B9" w:rsidRDefault="007C7B85" w:rsidP="00415B31">
                          <w:pPr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F3541E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-43.05pt;margin-top:648.45pt;width:180pt;height:138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" filled="f" stroked="f" strokeweight=".5pt">
              <v:textbox>
                <w:txbxContent>
                  <w:p w14:paraId="659C9EF5" w14:textId="77777777" w:rsidR="007C7B85" w:rsidRPr="007C49B9" w:rsidRDefault="007C7B85" w:rsidP="00415B31">
                    <w:pPr>
                      <w:rPr>
                        <w:rFonts w:ascii="Arial" w:hAnsi="Arial"/>
                        <w:b/>
                        <w:sz w:val="16"/>
                      </w:rPr>
                    </w:pPr>
                    <w:r w:rsidRPr="007C49B9">
                      <w:rPr>
                        <w:rFonts w:ascii="Arial" w:hAnsi="Arial"/>
                        <w:b/>
                        <w:sz w:val="16"/>
                      </w:rPr>
                      <w:t>Réseau CANOPÉ</w:t>
                    </w:r>
                  </w:p>
                  <w:p w14:paraId="448B0CA6" w14:textId="77777777" w:rsidR="007C7B85" w:rsidRPr="007C49B9" w:rsidRDefault="007C7B85" w:rsidP="00415B31">
                    <w:pPr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14:paraId="25710882" w14:textId="77777777" w:rsidR="007C7B85" w:rsidRPr="007C49B9" w:rsidRDefault="007C7B85" w:rsidP="00415B31">
                    <w:pPr>
                      <w:rPr>
                        <w:rFonts w:ascii="Arial" w:hAnsi="Arial"/>
                        <w:b/>
                        <w:sz w:val="16"/>
                      </w:rPr>
                    </w:pPr>
                    <w:r w:rsidRPr="007C49B9">
                      <w:rPr>
                        <w:rFonts w:ascii="Arial" w:hAnsi="Arial"/>
                        <w:b/>
                        <w:sz w:val="16"/>
                      </w:rPr>
                      <w:t>1, avenue du Futuroscope</w:t>
                    </w:r>
                  </w:p>
                  <w:p w14:paraId="7C6032A6" w14:textId="77777777" w:rsidR="007C7B85" w:rsidRPr="007C49B9" w:rsidRDefault="007C7B85" w:rsidP="00415B31">
                    <w:pPr>
                      <w:rPr>
                        <w:rFonts w:ascii="Arial" w:hAnsi="Arial"/>
                        <w:b/>
                        <w:sz w:val="16"/>
                      </w:rPr>
                    </w:pPr>
                    <w:r w:rsidRPr="007C49B9">
                      <w:rPr>
                        <w:rFonts w:ascii="Arial" w:hAnsi="Arial"/>
                        <w:b/>
                        <w:sz w:val="16"/>
                      </w:rPr>
                      <w:t>Bâtiment @4 – Téléport 1</w:t>
                    </w:r>
                  </w:p>
                  <w:p w14:paraId="1183F8D4" w14:textId="77777777" w:rsidR="007C7B85" w:rsidRPr="007C49B9" w:rsidRDefault="007C7B85" w:rsidP="00415B31">
                    <w:pPr>
                      <w:rPr>
                        <w:rFonts w:ascii="Arial" w:hAnsi="Arial"/>
                        <w:b/>
                        <w:sz w:val="16"/>
                      </w:rPr>
                    </w:pPr>
                    <w:r w:rsidRPr="007C49B9">
                      <w:rPr>
                        <w:rFonts w:ascii="Arial" w:hAnsi="Arial"/>
                        <w:b/>
                        <w:sz w:val="16"/>
                      </w:rPr>
                      <w:t>CS 80158</w:t>
                    </w:r>
                  </w:p>
                  <w:p w14:paraId="0EED8D7F" w14:textId="77777777" w:rsidR="007C7B85" w:rsidRPr="007C49B9" w:rsidRDefault="007C7B85" w:rsidP="00415B31">
                    <w:pPr>
                      <w:rPr>
                        <w:rFonts w:ascii="Arial" w:hAnsi="Arial"/>
                        <w:b/>
                        <w:sz w:val="16"/>
                      </w:rPr>
                    </w:pPr>
                    <w:r w:rsidRPr="007C49B9">
                      <w:rPr>
                        <w:rFonts w:ascii="Arial" w:hAnsi="Arial"/>
                        <w:b/>
                        <w:sz w:val="16"/>
                      </w:rPr>
                      <w:t>86961 FUTUROSCOPE Cedex</w:t>
                    </w:r>
                  </w:p>
                  <w:p w14:paraId="4A5A089E" w14:textId="77777777" w:rsidR="007C7B85" w:rsidRPr="007C49B9" w:rsidRDefault="007C7B85" w:rsidP="00415B31">
                    <w:pPr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14:paraId="7B097A2C" w14:textId="77777777" w:rsidR="007C7B85" w:rsidRPr="007C49B9" w:rsidRDefault="007C7B85" w:rsidP="00415B31">
                    <w:pPr>
                      <w:rPr>
                        <w:rFonts w:ascii="Arial" w:hAnsi="Arial"/>
                        <w:b/>
                        <w:sz w:val="16"/>
                      </w:rPr>
                    </w:pPr>
                    <w:r w:rsidRPr="007C49B9">
                      <w:rPr>
                        <w:rFonts w:ascii="Arial" w:hAnsi="Arial"/>
                        <w:b/>
                        <w:sz w:val="16"/>
                      </w:rPr>
                      <w:t>Établissement public national à caractère administratif régi par les</w:t>
                    </w:r>
                    <w:r w:rsidRPr="007C49B9">
                      <w:rPr>
                        <w:rFonts w:ascii="Arial" w:hAnsi="Arial"/>
                        <w:sz w:val="16"/>
                      </w:rPr>
                      <w:t xml:space="preserve"> </w:t>
                    </w:r>
                    <w:r w:rsidRPr="007C49B9">
                      <w:rPr>
                        <w:rFonts w:ascii="Arial" w:hAnsi="Arial"/>
                        <w:b/>
                        <w:sz w:val="16"/>
                      </w:rPr>
                      <w:t xml:space="preserve">articles D 314-70 </w:t>
                    </w:r>
                  </w:p>
                  <w:p w14:paraId="35A0F5F4" w14:textId="77777777" w:rsidR="007C7B85" w:rsidRPr="007C49B9" w:rsidRDefault="007C7B85" w:rsidP="00415B31">
                    <w:pPr>
                      <w:rPr>
                        <w:rFonts w:ascii="Arial" w:hAnsi="Arial"/>
                        <w:b/>
                        <w:sz w:val="16"/>
                      </w:rPr>
                    </w:pPr>
                    <w:proofErr w:type="gramStart"/>
                    <w:r w:rsidRPr="007C49B9">
                      <w:rPr>
                        <w:rFonts w:ascii="Arial" w:hAnsi="Arial"/>
                        <w:b/>
                        <w:sz w:val="16"/>
                      </w:rPr>
                      <w:t>et</w:t>
                    </w:r>
                    <w:proofErr w:type="gramEnd"/>
                    <w:r w:rsidRPr="007C49B9">
                      <w:rPr>
                        <w:rFonts w:ascii="Arial" w:hAnsi="Arial"/>
                        <w:b/>
                        <w:sz w:val="16"/>
                      </w:rPr>
                      <w:t xml:space="preserve"> suivants du code de l’éducation</w:t>
                    </w:r>
                  </w:p>
                  <w:p w14:paraId="7B0850CD" w14:textId="77777777" w:rsidR="007C7B85" w:rsidRPr="007C49B9" w:rsidRDefault="007C7B85" w:rsidP="00415B31">
                    <w:pPr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9"/>
    <w:lvl w:ilvl="0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  <w:color w:val="auto"/>
      </w:rPr>
    </w:lvl>
  </w:abstractNum>
  <w:abstractNum w:abstractNumId="2" w15:restartNumberingAfterBreak="0">
    <w:nsid w:val="00000006"/>
    <w:multiLevelType w:val="singleLevel"/>
    <w:tmpl w:val="00000006"/>
    <w:name w:val="WW8Num24"/>
    <w:lvl w:ilvl="0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  <w:color w:val="auto"/>
      </w:rPr>
    </w:lvl>
  </w:abstractNum>
  <w:abstractNum w:abstractNumId="3" w15:restartNumberingAfterBreak="0">
    <w:nsid w:val="00000007"/>
    <w:multiLevelType w:val="multilevel"/>
    <w:tmpl w:val="00000007"/>
    <w:name w:val="WW8Num3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1DC7F73"/>
    <w:multiLevelType w:val="singleLevel"/>
    <w:tmpl w:val="F44A3A6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</w:abstractNum>
  <w:abstractNum w:abstractNumId="5" w15:restartNumberingAfterBreak="0">
    <w:nsid w:val="046F543C"/>
    <w:multiLevelType w:val="multilevel"/>
    <w:tmpl w:val="7E0293CA"/>
    <w:name w:val="CCP"/>
    <w:lvl w:ilvl="0">
      <w:start w:val="1"/>
      <w:numFmt w:val="decimal"/>
      <w:suff w:val="space"/>
      <w:lvlText w:val="ARTICLE %1."/>
      <w:lvlJc w:val="left"/>
      <w:pPr>
        <w:ind w:left="357" w:hanging="357"/>
      </w:pPr>
      <w:rPr>
        <w:rFonts w:hint="default"/>
      </w:rPr>
    </w:lvl>
    <w:lvl w:ilvl="1">
      <w:numFmt w:val="decimal"/>
      <w:suff w:val="space"/>
      <w:lvlText w:val="%1.%2."/>
      <w:lvlJc w:val="left"/>
      <w:pPr>
        <w:ind w:left="1067" w:hanging="357"/>
      </w:pPr>
      <w:rPr>
        <w:rFonts w:hint="default"/>
      </w:rPr>
    </w:lvl>
    <w:lvl w:ilvl="2">
      <w:numFmt w:val="decimal"/>
      <w:suff w:val="space"/>
      <w:lvlText w:val="%1.%2.%3."/>
      <w:lvlJc w:val="left"/>
      <w:pPr>
        <w:ind w:left="1071" w:hanging="35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numFmt w:val="decimal"/>
      <w:lvlText w:val=""/>
      <w:lvlJc w:val="left"/>
      <w:pPr>
        <w:ind w:left="1428" w:hanging="357"/>
      </w:pPr>
      <w:rPr>
        <w:rFonts w:hint="default"/>
      </w:rPr>
    </w:lvl>
    <w:lvl w:ilvl="4">
      <w:numFmt w:val="decimal"/>
      <w:lvlText w:val=""/>
      <w:lvlJc w:val="left"/>
      <w:pPr>
        <w:ind w:left="1785" w:hanging="357"/>
      </w:pPr>
      <w:rPr>
        <w:rFonts w:hint="default"/>
      </w:rPr>
    </w:lvl>
    <w:lvl w:ilvl="5">
      <w:numFmt w:val="decimal"/>
      <w:lvlText w:val=""/>
      <w:lvlJc w:val="left"/>
      <w:pPr>
        <w:ind w:left="2142" w:hanging="357"/>
      </w:pPr>
      <w:rPr>
        <w:rFonts w:hint="default"/>
      </w:rPr>
    </w:lvl>
    <w:lvl w:ilvl="6">
      <w:numFmt w:val="decimal"/>
      <w:lvlText w:val=""/>
      <w:lvlJc w:val="left"/>
      <w:pPr>
        <w:ind w:left="2499" w:hanging="357"/>
      </w:pPr>
      <w:rPr>
        <w:rFonts w:hint="default"/>
      </w:rPr>
    </w:lvl>
    <w:lvl w:ilvl="7">
      <w:numFmt w:val="decimal"/>
      <w:lvlText w:val=""/>
      <w:lvlJc w:val="left"/>
      <w:pPr>
        <w:ind w:left="2856" w:hanging="357"/>
      </w:pPr>
      <w:rPr>
        <w:rFonts w:hint="default"/>
      </w:rPr>
    </w:lvl>
    <w:lvl w:ilvl="8">
      <w:numFmt w:val="decimal"/>
      <w:lvlText w:val="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7426AC7"/>
    <w:multiLevelType w:val="hybridMultilevel"/>
    <w:tmpl w:val="F09E9752"/>
    <w:lvl w:ilvl="0" w:tplc="9DBCBB74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85568"/>
    <w:multiLevelType w:val="hybridMultilevel"/>
    <w:tmpl w:val="88AA559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27854"/>
    <w:multiLevelType w:val="hybridMultilevel"/>
    <w:tmpl w:val="1916E3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473608"/>
    <w:multiLevelType w:val="hybridMultilevel"/>
    <w:tmpl w:val="3620D9F8"/>
    <w:lvl w:ilvl="0" w:tplc="2698EDCC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434CDF"/>
    <w:multiLevelType w:val="hybridMultilevel"/>
    <w:tmpl w:val="808CDF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D37842"/>
    <w:multiLevelType w:val="multilevel"/>
    <w:tmpl w:val="F41C9D40"/>
    <w:lvl w:ilvl="0">
      <w:start w:val="1"/>
      <w:numFmt w:val="upperLetter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501" w:hanging="432"/>
      </w:p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12" w15:restartNumberingAfterBreak="0">
    <w:nsid w:val="3BFF601A"/>
    <w:multiLevelType w:val="hybridMultilevel"/>
    <w:tmpl w:val="014E6C56"/>
    <w:lvl w:ilvl="0" w:tplc="3AFE7E90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3C747AE4"/>
    <w:multiLevelType w:val="hybridMultilevel"/>
    <w:tmpl w:val="DECE13A4"/>
    <w:lvl w:ilvl="0" w:tplc="E31E7A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7572A2"/>
    <w:multiLevelType w:val="hybridMultilevel"/>
    <w:tmpl w:val="27100170"/>
    <w:name w:val="CCP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94449A"/>
    <w:multiLevelType w:val="hybridMultilevel"/>
    <w:tmpl w:val="0A885F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221A8B"/>
    <w:multiLevelType w:val="singleLevel"/>
    <w:tmpl w:val="6D1E8972"/>
    <w:lvl w:ilvl="0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</w:abstractNum>
  <w:abstractNum w:abstractNumId="17" w15:restartNumberingAfterBreak="0">
    <w:nsid w:val="481A42D3"/>
    <w:multiLevelType w:val="hybridMultilevel"/>
    <w:tmpl w:val="954E70AE"/>
    <w:lvl w:ilvl="0" w:tplc="040C0005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18" w15:restartNumberingAfterBreak="0">
    <w:nsid w:val="53065A91"/>
    <w:multiLevelType w:val="hybridMultilevel"/>
    <w:tmpl w:val="241A7AC2"/>
    <w:lvl w:ilvl="0" w:tplc="55480586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7B5DA9"/>
    <w:multiLevelType w:val="hybridMultilevel"/>
    <w:tmpl w:val="AE487A82"/>
    <w:lvl w:ilvl="0" w:tplc="3AFE7E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7274A38"/>
    <w:multiLevelType w:val="singleLevel"/>
    <w:tmpl w:val="040C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" w15:restartNumberingAfterBreak="0">
    <w:nsid w:val="5B5354A2"/>
    <w:multiLevelType w:val="hybridMultilevel"/>
    <w:tmpl w:val="1CBA79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F16221"/>
    <w:multiLevelType w:val="multilevel"/>
    <w:tmpl w:val="5F6E9C56"/>
    <w:lvl w:ilvl="0">
      <w:start w:val="1"/>
      <w:numFmt w:val="decimal"/>
      <w:pStyle w:val="ARTICLE1"/>
      <w:suff w:val="space"/>
      <w:lvlText w:val="ARTICLE 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11"/>
      <w:suff w:val="space"/>
      <w:lvlText w:val="%1.%2."/>
      <w:lvlJc w:val="left"/>
      <w:pPr>
        <w:ind w:left="1067" w:hanging="35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numFmt w:val="decimal"/>
      <w:pStyle w:val="111"/>
      <w:suff w:val="space"/>
      <w:lvlText w:val="%1.%2.%3."/>
      <w:lvlJc w:val="left"/>
      <w:pPr>
        <w:ind w:left="1071" w:hanging="357"/>
      </w:pPr>
      <w:rPr>
        <w:rFonts w:cs="Times New Roman"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numFmt w:val="decimal"/>
      <w:lvlText w:val=""/>
      <w:lvlJc w:val="left"/>
      <w:pPr>
        <w:ind w:left="1428" w:hanging="357"/>
      </w:pPr>
      <w:rPr>
        <w:rFonts w:hint="default"/>
      </w:rPr>
    </w:lvl>
    <w:lvl w:ilvl="4">
      <w:numFmt w:val="decimal"/>
      <w:lvlText w:val=""/>
      <w:lvlJc w:val="left"/>
      <w:pPr>
        <w:ind w:left="1785" w:hanging="357"/>
      </w:pPr>
      <w:rPr>
        <w:rFonts w:hint="default"/>
      </w:rPr>
    </w:lvl>
    <w:lvl w:ilvl="5">
      <w:numFmt w:val="decimal"/>
      <w:lvlText w:val=""/>
      <w:lvlJc w:val="left"/>
      <w:pPr>
        <w:ind w:left="2142" w:hanging="357"/>
      </w:pPr>
      <w:rPr>
        <w:rFonts w:hint="default"/>
      </w:rPr>
    </w:lvl>
    <w:lvl w:ilvl="6">
      <w:numFmt w:val="decimal"/>
      <w:lvlText w:val=""/>
      <w:lvlJc w:val="left"/>
      <w:pPr>
        <w:ind w:left="2499" w:hanging="357"/>
      </w:pPr>
      <w:rPr>
        <w:rFonts w:hint="default"/>
      </w:rPr>
    </w:lvl>
    <w:lvl w:ilvl="7">
      <w:numFmt w:val="decimal"/>
      <w:lvlText w:val=""/>
      <w:lvlJc w:val="left"/>
      <w:pPr>
        <w:ind w:left="2856" w:hanging="357"/>
      </w:pPr>
      <w:rPr>
        <w:rFonts w:hint="default"/>
      </w:rPr>
    </w:lvl>
    <w:lvl w:ilvl="8">
      <w:numFmt w:val="decimal"/>
      <w:lvlText w:val=""/>
      <w:lvlJc w:val="left"/>
      <w:pPr>
        <w:ind w:left="3213" w:hanging="357"/>
      </w:pPr>
      <w:rPr>
        <w:rFonts w:hint="default"/>
      </w:rPr>
    </w:lvl>
  </w:abstractNum>
  <w:abstractNum w:abstractNumId="23" w15:restartNumberingAfterBreak="0">
    <w:nsid w:val="659C6DE3"/>
    <w:multiLevelType w:val="hybridMultilevel"/>
    <w:tmpl w:val="742065F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2B19FA"/>
    <w:multiLevelType w:val="hybridMultilevel"/>
    <w:tmpl w:val="99E46F70"/>
    <w:lvl w:ilvl="0" w:tplc="040C0001">
      <w:start w:val="1"/>
      <w:numFmt w:val="bullet"/>
      <w:lvlText w:val=""/>
      <w:lvlJc w:val="left"/>
      <w:rPr>
        <w:rFonts w:ascii="Symbol" w:hAnsi="Symbol" w:hint="default"/>
      </w:rPr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25" w15:restartNumberingAfterBreak="0">
    <w:nsid w:val="6B7F423D"/>
    <w:multiLevelType w:val="hybridMultilevel"/>
    <w:tmpl w:val="D1FC42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104A4E"/>
    <w:multiLevelType w:val="hybridMultilevel"/>
    <w:tmpl w:val="89ECB640"/>
    <w:lvl w:ilvl="0" w:tplc="3AFE7E90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583418031">
    <w:abstractNumId w:val="22"/>
  </w:num>
  <w:num w:numId="2" w16cid:durableId="1728644279">
    <w:abstractNumId w:val="17"/>
  </w:num>
  <w:num w:numId="3" w16cid:durableId="20190351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48151291">
    <w:abstractNumId w:val="22"/>
  </w:num>
  <w:num w:numId="5" w16cid:durableId="2038119169">
    <w:abstractNumId w:val="14"/>
  </w:num>
  <w:num w:numId="6" w16cid:durableId="364599277">
    <w:abstractNumId w:val="10"/>
  </w:num>
  <w:num w:numId="7" w16cid:durableId="227109674">
    <w:abstractNumId w:val="12"/>
  </w:num>
  <w:num w:numId="8" w16cid:durableId="311836554">
    <w:abstractNumId w:val="15"/>
  </w:num>
  <w:num w:numId="9" w16cid:durableId="127942718">
    <w:abstractNumId w:val="25"/>
  </w:num>
  <w:num w:numId="10" w16cid:durableId="1553156102">
    <w:abstractNumId w:val="4"/>
  </w:num>
  <w:num w:numId="11" w16cid:durableId="268971355">
    <w:abstractNumId w:val="9"/>
  </w:num>
  <w:num w:numId="12" w16cid:durableId="707530466">
    <w:abstractNumId w:val="20"/>
  </w:num>
  <w:num w:numId="13" w16cid:durableId="1720470021">
    <w:abstractNumId w:val="26"/>
  </w:num>
  <w:num w:numId="14" w16cid:durableId="386073371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5" w16cid:durableId="2129886625">
    <w:abstractNumId w:val="2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 w16cid:durableId="1075974121">
    <w:abstractNumId w:val="13"/>
  </w:num>
  <w:num w:numId="17" w16cid:durableId="1214120550">
    <w:abstractNumId w:val="21"/>
  </w:num>
  <w:num w:numId="18" w16cid:durableId="309596045">
    <w:abstractNumId w:val="23"/>
  </w:num>
  <w:num w:numId="19" w16cid:durableId="1506702464">
    <w:abstractNumId w:val="16"/>
  </w:num>
  <w:num w:numId="20" w16cid:durableId="288558159">
    <w:abstractNumId w:val="6"/>
  </w:num>
  <w:num w:numId="21" w16cid:durableId="765274092">
    <w:abstractNumId w:val="24"/>
  </w:num>
  <w:num w:numId="22" w16cid:durableId="1357316675">
    <w:abstractNumId w:val="8"/>
  </w:num>
  <w:num w:numId="23" w16cid:durableId="1139879259">
    <w:abstractNumId w:val="18"/>
  </w:num>
  <w:num w:numId="24" w16cid:durableId="1765806894">
    <w:abstractNumId w:val="19"/>
  </w:num>
  <w:num w:numId="25" w16cid:durableId="1205293799">
    <w:abstractNumId w:val="7"/>
  </w:num>
  <w:num w:numId="26" w16cid:durableId="1420564919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5297">
      <o:colormru v:ext="edit" colors="#f0f0f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DC4"/>
    <w:rsid w:val="00002E10"/>
    <w:rsid w:val="00002E6A"/>
    <w:rsid w:val="00003F31"/>
    <w:rsid w:val="000125ED"/>
    <w:rsid w:val="000139A8"/>
    <w:rsid w:val="00014FBB"/>
    <w:rsid w:val="00015AFE"/>
    <w:rsid w:val="0002154E"/>
    <w:rsid w:val="00022B1E"/>
    <w:rsid w:val="00023C68"/>
    <w:rsid w:val="0002503C"/>
    <w:rsid w:val="000253FC"/>
    <w:rsid w:val="0003304E"/>
    <w:rsid w:val="00033CAE"/>
    <w:rsid w:val="000416F4"/>
    <w:rsid w:val="00046CBD"/>
    <w:rsid w:val="00047DDB"/>
    <w:rsid w:val="000519CD"/>
    <w:rsid w:val="000525AC"/>
    <w:rsid w:val="000527C8"/>
    <w:rsid w:val="00052928"/>
    <w:rsid w:val="000543A1"/>
    <w:rsid w:val="00054814"/>
    <w:rsid w:val="000556F2"/>
    <w:rsid w:val="000608D9"/>
    <w:rsid w:val="00061770"/>
    <w:rsid w:val="000713BD"/>
    <w:rsid w:val="00075876"/>
    <w:rsid w:val="00077A8A"/>
    <w:rsid w:val="00082219"/>
    <w:rsid w:val="00083F2F"/>
    <w:rsid w:val="00084672"/>
    <w:rsid w:val="000860ED"/>
    <w:rsid w:val="00090A60"/>
    <w:rsid w:val="00092607"/>
    <w:rsid w:val="000945FD"/>
    <w:rsid w:val="00094A8E"/>
    <w:rsid w:val="000A224E"/>
    <w:rsid w:val="000A54D3"/>
    <w:rsid w:val="000A6DCE"/>
    <w:rsid w:val="000A6F22"/>
    <w:rsid w:val="000B02D9"/>
    <w:rsid w:val="000B2122"/>
    <w:rsid w:val="000B21EE"/>
    <w:rsid w:val="000B23CE"/>
    <w:rsid w:val="000B28B0"/>
    <w:rsid w:val="000B4467"/>
    <w:rsid w:val="000B641B"/>
    <w:rsid w:val="000C11E4"/>
    <w:rsid w:val="000C233F"/>
    <w:rsid w:val="000C4494"/>
    <w:rsid w:val="000C6D3D"/>
    <w:rsid w:val="000D02D6"/>
    <w:rsid w:val="000D109D"/>
    <w:rsid w:val="000D1928"/>
    <w:rsid w:val="000D5B6D"/>
    <w:rsid w:val="000D650A"/>
    <w:rsid w:val="000D6AEF"/>
    <w:rsid w:val="000E34AB"/>
    <w:rsid w:val="000E714C"/>
    <w:rsid w:val="000F0E4B"/>
    <w:rsid w:val="00101AFC"/>
    <w:rsid w:val="001049AA"/>
    <w:rsid w:val="00105422"/>
    <w:rsid w:val="00105D6C"/>
    <w:rsid w:val="0010693B"/>
    <w:rsid w:val="00107DC8"/>
    <w:rsid w:val="0011112C"/>
    <w:rsid w:val="00112D9C"/>
    <w:rsid w:val="00114710"/>
    <w:rsid w:val="00116B5F"/>
    <w:rsid w:val="0012145D"/>
    <w:rsid w:val="0012572E"/>
    <w:rsid w:val="00126362"/>
    <w:rsid w:val="00130062"/>
    <w:rsid w:val="00130200"/>
    <w:rsid w:val="00130AFB"/>
    <w:rsid w:val="00134800"/>
    <w:rsid w:val="00134DC0"/>
    <w:rsid w:val="001363A3"/>
    <w:rsid w:val="00142969"/>
    <w:rsid w:val="00142E06"/>
    <w:rsid w:val="001458D1"/>
    <w:rsid w:val="0014747F"/>
    <w:rsid w:val="001506CA"/>
    <w:rsid w:val="00150DB6"/>
    <w:rsid w:val="00150E2D"/>
    <w:rsid w:val="001533F0"/>
    <w:rsid w:val="00156900"/>
    <w:rsid w:val="00161692"/>
    <w:rsid w:val="0016235A"/>
    <w:rsid w:val="00163983"/>
    <w:rsid w:val="00164E63"/>
    <w:rsid w:val="00170DDD"/>
    <w:rsid w:val="00171036"/>
    <w:rsid w:val="00171EF8"/>
    <w:rsid w:val="0017368F"/>
    <w:rsid w:val="001818EC"/>
    <w:rsid w:val="001834BC"/>
    <w:rsid w:val="001835D3"/>
    <w:rsid w:val="00187657"/>
    <w:rsid w:val="00190BA5"/>
    <w:rsid w:val="001953BF"/>
    <w:rsid w:val="00195F23"/>
    <w:rsid w:val="001A0F6D"/>
    <w:rsid w:val="001A1095"/>
    <w:rsid w:val="001A1F55"/>
    <w:rsid w:val="001A2F6A"/>
    <w:rsid w:val="001A4532"/>
    <w:rsid w:val="001A746D"/>
    <w:rsid w:val="001B17EE"/>
    <w:rsid w:val="001B2DAD"/>
    <w:rsid w:val="001B47FE"/>
    <w:rsid w:val="001B69BC"/>
    <w:rsid w:val="001C28D2"/>
    <w:rsid w:val="001C336D"/>
    <w:rsid w:val="001C36EB"/>
    <w:rsid w:val="001C3BFA"/>
    <w:rsid w:val="001C3E87"/>
    <w:rsid w:val="001D194F"/>
    <w:rsid w:val="001D5926"/>
    <w:rsid w:val="001E31E1"/>
    <w:rsid w:val="001E3607"/>
    <w:rsid w:val="001E5528"/>
    <w:rsid w:val="001E5A37"/>
    <w:rsid w:val="001E6776"/>
    <w:rsid w:val="001E75D6"/>
    <w:rsid w:val="001F1246"/>
    <w:rsid w:val="001F4E0E"/>
    <w:rsid w:val="001F5798"/>
    <w:rsid w:val="001F5EA8"/>
    <w:rsid w:val="001F6923"/>
    <w:rsid w:val="001F70E5"/>
    <w:rsid w:val="002025AF"/>
    <w:rsid w:val="0020369E"/>
    <w:rsid w:val="00212B9E"/>
    <w:rsid w:val="00221EE2"/>
    <w:rsid w:val="00222737"/>
    <w:rsid w:val="00223AF5"/>
    <w:rsid w:val="00224EB9"/>
    <w:rsid w:val="00225BF3"/>
    <w:rsid w:val="00230339"/>
    <w:rsid w:val="00231A45"/>
    <w:rsid w:val="002339CF"/>
    <w:rsid w:val="00233D15"/>
    <w:rsid w:val="00235CFC"/>
    <w:rsid w:val="00236741"/>
    <w:rsid w:val="00242B03"/>
    <w:rsid w:val="0024563E"/>
    <w:rsid w:val="00246AAA"/>
    <w:rsid w:val="002518A5"/>
    <w:rsid w:val="00253C2C"/>
    <w:rsid w:val="002606B2"/>
    <w:rsid w:val="00261904"/>
    <w:rsid w:val="00264764"/>
    <w:rsid w:val="00267B63"/>
    <w:rsid w:val="00272D23"/>
    <w:rsid w:val="00275706"/>
    <w:rsid w:val="00275E37"/>
    <w:rsid w:val="00280FFF"/>
    <w:rsid w:val="00284288"/>
    <w:rsid w:val="00284859"/>
    <w:rsid w:val="00284D24"/>
    <w:rsid w:val="00284EBC"/>
    <w:rsid w:val="002900F9"/>
    <w:rsid w:val="0029097E"/>
    <w:rsid w:val="00292435"/>
    <w:rsid w:val="0029302A"/>
    <w:rsid w:val="002A5469"/>
    <w:rsid w:val="002B06DA"/>
    <w:rsid w:val="002B348C"/>
    <w:rsid w:val="002C038C"/>
    <w:rsid w:val="002C2BC4"/>
    <w:rsid w:val="002C408E"/>
    <w:rsid w:val="002C5994"/>
    <w:rsid w:val="002C5B76"/>
    <w:rsid w:val="002D41F3"/>
    <w:rsid w:val="002D52AC"/>
    <w:rsid w:val="002D562B"/>
    <w:rsid w:val="002E4F77"/>
    <w:rsid w:val="002E5177"/>
    <w:rsid w:val="002E5366"/>
    <w:rsid w:val="002E54D2"/>
    <w:rsid w:val="002F0A78"/>
    <w:rsid w:val="002F4219"/>
    <w:rsid w:val="002F6869"/>
    <w:rsid w:val="002F7946"/>
    <w:rsid w:val="002F7AFE"/>
    <w:rsid w:val="003022D9"/>
    <w:rsid w:val="00303D83"/>
    <w:rsid w:val="00305206"/>
    <w:rsid w:val="00305365"/>
    <w:rsid w:val="003107AA"/>
    <w:rsid w:val="00310C73"/>
    <w:rsid w:val="00310D12"/>
    <w:rsid w:val="003115A6"/>
    <w:rsid w:val="00313149"/>
    <w:rsid w:val="003138C7"/>
    <w:rsid w:val="003142BF"/>
    <w:rsid w:val="00314A09"/>
    <w:rsid w:val="00322596"/>
    <w:rsid w:val="00325938"/>
    <w:rsid w:val="00325F07"/>
    <w:rsid w:val="00326E53"/>
    <w:rsid w:val="00327568"/>
    <w:rsid w:val="00334AB7"/>
    <w:rsid w:val="003401C3"/>
    <w:rsid w:val="00341096"/>
    <w:rsid w:val="00341F72"/>
    <w:rsid w:val="00344668"/>
    <w:rsid w:val="003449EA"/>
    <w:rsid w:val="00344FC5"/>
    <w:rsid w:val="003458D7"/>
    <w:rsid w:val="00351166"/>
    <w:rsid w:val="00357606"/>
    <w:rsid w:val="00360FFA"/>
    <w:rsid w:val="00364BC6"/>
    <w:rsid w:val="00365243"/>
    <w:rsid w:val="00365C5B"/>
    <w:rsid w:val="00372CD0"/>
    <w:rsid w:val="003753AA"/>
    <w:rsid w:val="00377B20"/>
    <w:rsid w:val="0038072B"/>
    <w:rsid w:val="003821B1"/>
    <w:rsid w:val="0038510D"/>
    <w:rsid w:val="00385AC7"/>
    <w:rsid w:val="003866B0"/>
    <w:rsid w:val="0039099E"/>
    <w:rsid w:val="003927BE"/>
    <w:rsid w:val="00395068"/>
    <w:rsid w:val="003A2AB9"/>
    <w:rsid w:val="003A5792"/>
    <w:rsid w:val="003A6877"/>
    <w:rsid w:val="003A6F31"/>
    <w:rsid w:val="003A74EE"/>
    <w:rsid w:val="003A76CB"/>
    <w:rsid w:val="003B2435"/>
    <w:rsid w:val="003B4E8A"/>
    <w:rsid w:val="003B6F77"/>
    <w:rsid w:val="003C30CC"/>
    <w:rsid w:val="003C3551"/>
    <w:rsid w:val="003C53DD"/>
    <w:rsid w:val="003E09AE"/>
    <w:rsid w:val="003E0DED"/>
    <w:rsid w:val="003E20FC"/>
    <w:rsid w:val="003E25C7"/>
    <w:rsid w:val="003E5AD0"/>
    <w:rsid w:val="003E6584"/>
    <w:rsid w:val="003F0EBD"/>
    <w:rsid w:val="003F6FCD"/>
    <w:rsid w:val="003F708D"/>
    <w:rsid w:val="003F7654"/>
    <w:rsid w:val="004032FA"/>
    <w:rsid w:val="00403DB2"/>
    <w:rsid w:val="004040CC"/>
    <w:rsid w:val="004063CE"/>
    <w:rsid w:val="004072FB"/>
    <w:rsid w:val="00407E23"/>
    <w:rsid w:val="00414B3F"/>
    <w:rsid w:val="0041528B"/>
    <w:rsid w:val="00415B31"/>
    <w:rsid w:val="00415B86"/>
    <w:rsid w:val="0041745E"/>
    <w:rsid w:val="00425195"/>
    <w:rsid w:val="00427357"/>
    <w:rsid w:val="004321F9"/>
    <w:rsid w:val="00433F22"/>
    <w:rsid w:val="00435A3E"/>
    <w:rsid w:val="004374BC"/>
    <w:rsid w:val="00437915"/>
    <w:rsid w:val="004429F2"/>
    <w:rsid w:val="00444EFA"/>
    <w:rsid w:val="00445003"/>
    <w:rsid w:val="004459B7"/>
    <w:rsid w:val="00446B82"/>
    <w:rsid w:val="004472C9"/>
    <w:rsid w:val="004500B7"/>
    <w:rsid w:val="00452749"/>
    <w:rsid w:val="00453BBB"/>
    <w:rsid w:val="004554A7"/>
    <w:rsid w:val="004575F6"/>
    <w:rsid w:val="00457EA1"/>
    <w:rsid w:val="0046098E"/>
    <w:rsid w:val="00461B58"/>
    <w:rsid w:val="004648DA"/>
    <w:rsid w:val="0046680E"/>
    <w:rsid w:val="0046758A"/>
    <w:rsid w:val="00470BDC"/>
    <w:rsid w:val="00473AF7"/>
    <w:rsid w:val="00477082"/>
    <w:rsid w:val="00477993"/>
    <w:rsid w:val="00480751"/>
    <w:rsid w:val="004809DC"/>
    <w:rsid w:val="004838F3"/>
    <w:rsid w:val="0048584A"/>
    <w:rsid w:val="00486A7D"/>
    <w:rsid w:val="00491B44"/>
    <w:rsid w:val="00494762"/>
    <w:rsid w:val="00495A17"/>
    <w:rsid w:val="004B3A73"/>
    <w:rsid w:val="004B56AA"/>
    <w:rsid w:val="004B6F0F"/>
    <w:rsid w:val="004C12ED"/>
    <w:rsid w:val="004C506F"/>
    <w:rsid w:val="004C6081"/>
    <w:rsid w:val="004E2B4A"/>
    <w:rsid w:val="004E45E1"/>
    <w:rsid w:val="004E629A"/>
    <w:rsid w:val="004F235C"/>
    <w:rsid w:val="004F3170"/>
    <w:rsid w:val="004F3919"/>
    <w:rsid w:val="004F6BB4"/>
    <w:rsid w:val="00502D7E"/>
    <w:rsid w:val="00504BAA"/>
    <w:rsid w:val="00507142"/>
    <w:rsid w:val="00510791"/>
    <w:rsid w:val="00510E17"/>
    <w:rsid w:val="005116E3"/>
    <w:rsid w:val="00512573"/>
    <w:rsid w:val="005134F6"/>
    <w:rsid w:val="00514AE9"/>
    <w:rsid w:val="00514CDE"/>
    <w:rsid w:val="00522454"/>
    <w:rsid w:val="00523058"/>
    <w:rsid w:val="00531A80"/>
    <w:rsid w:val="00533ADA"/>
    <w:rsid w:val="00536FEB"/>
    <w:rsid w:val="00537282"/>
    <w:rsid w:val="005372E3"/>
    <w:rsid w:val="00537B4E"/>
    <w:rsid w:val="0054140D"/>
    <w:rsid w:val="00541FB3"/>
    <w:rsid w:val="00542EB2"/>
    <w:rsid w:val="00544F10"/>
    <w:rsid w:val="00545CF2"/>
    <w:rsid w:val="00546747"/>
    <w:rsid w:val="00546864"/>
    <w:rsid w:val="00547414"/>
    <w:rsid w:val="005479C1"/>
    <w:rsid w:val="00550C48"/>
    <w:rsid w:val="005514DF"/>
    <w:rsid w:val="00552207"/>
    <w:rsid w:val="00552D2C"/>
    <w:rsid w:val="00552D39"/>
    <w:rsid w:val="00555508"/>
    <w:rsid w:val="00561F04"/>
    <w:rsid w:val="00563640"/>
    <w:rsid w:val="00563666"/>
    <w:rsid w:val="00566AD0"/>
    <w:rsid w:val="00573798"/>
    <w:rsid w:val="005742C8"/>
    <w:rsid w:val="00574B27"/>
    <w:rsid w:val="00576F8E"/>
    <w:rsid w:val="00581AE5"/>
    <w:rsid w:val="00591AD5"/>
    <w:rsid w:val="005926FD"/>
    <w:rsid w:val="00593D0B"/>
    <w:rsid w:val="00596919"/>
    <w:rsid w:val="0059765D"/>
    <w:rsid w:val="005A23CB"/>
    <w:rsid w:val="005A2F00"/>
    <w:rsid w:val="005A4425"/>
    <w:rsid w:val="005A7477"/>
    <w:rsid w:val="005B0701"/>
    <w:rsid w:val="005B2BB4"/>
    <w:rsid w:val="005B35BD"/>
    <w:rsid w:val="005B527E"/>
    <w:rsid w:val="005C1663"/>
    <w:rsid w:val="005C281C"/>
    <w:rsid w:val="005C39E3"/>
    <w:rsid w:val="005C65DB"/>
    <w:rsid w:val="005C7BA8"/>
    <w:rsid w:val="005C7EF8"/>
    <w:rsid w:val="005D4B88"/>
    <w:rsid w:val="005D5392"/>
    <w:rsid w:val="005D6720"/>
    <w:rsid w:val="005E4047"/>
    <w:rsid w:val="005E6A4C"/>
    <w:rsid w:val="005F0444"/>
    <w:rsid w:val="005F33E0"/>
    <w:rsid w:val="005F52AE"/>
    <w:rsid w:val="006033A0"/>
    <w:rsid w:val="00603C6F"/>
    <w:rsid w:val="00604B9F"/>
    <w:rsid w:val="00611098"/>
    <w:rsid w:val="0061120D"/>
    <w:rsid w:val="006153DA"/>
    <w:rsid w:val="00615C37"/>
    <w:rsid w:val="006168A3"/>
    <w:rsid w:val="00621DD8"/>
    <w:rsid w:val="00623444"/>
    <w:rsid w:val="00624F0A"/>
    <w:rsid w:val="006264F5"/>
    <w:rsid w:val="00626D10"/>
    <w:rsid w:val="006275CE"/>
    <w:rsid w:val="00627FF0"/>
    <w:rsid w:val="00630D7F"/>
    <w:rsid w:val="00635B74"/>
    <w:rsid w:val="00636923"/>
    <w:rsid w:val="00642B11"/>
    <w:rsid w:val="006430C8"/>
    <w:rsid w:val="006437A8"/>
    <w:rsid w:val="00645D58"/>
    <w:rsid w:val="00646976"/>
    <w:rsid w:val="00646F82"/>
    <w:rsid w:val="00660A49"/>
    <w:rsid w:val="00660DE2"/>
    <w:rsid w:val="0066285B"/>
    <w:rsid w:val="00663E58"/>
    <w:rsid w:val="0066410B"/>
    <w:rsid w:val="0066594E"/>
    <w:rsid w:val="0066718D"/>
    <w:rsid w:val="00667F29"/>
    <w:rsid w:val="00671E5D"/>
    <w:rsid w:val="006772FC"/>
    <w:rsid w:val="006775A8"/>
    <w:rsid w:val="00682709"/>
    <w:rsid w:val="00683FB1"/>
    <w:rsid w:val="00686109"/>
    <w:rsid w:val="006A27F3"/>
    <w:rsid w:val="006A2A19"/>
    <w:rsid w:val="006A375C"/>
    <w:rsid w:val="006A5563"/>
    <w:rsid w:val="006A5FC7"/>
    <w:rsid w:val="006A6B93"/>
    <w:rsid w:val="006B1E20"/>
    <w:rsid w:val="006B3F31"/>
    <w:rsid w:val="006B4886"/>
    <w:rsid w:val="006B4FAB"/>
    <w:rsid w:val="006B5BCE"/>
    <w:rsid w:val="006B5CE9"/>
    <w:rsid w:val="006C03F8"/>
    <w:rsid w:val="006C123F"/>
    <w:rsid w:val="006C1DC4"/>
    <w:rsid w:val="006C27E2"/>
    <w:rsid w:val="006C4DBB"/>
    <w:rsid w:val="006C559F"/>
    <w:rsid w:val="006C5F18"/>
    <w:rsid w:val="006C70BE"/>
    <w:rsid w:val="006C7510"/>
    <w:rsid w:val="006D29DA"/>
    <w:rsid w:val="006D431F"/>
    <w:rsid w:val="006E2041"/>
    <w:rsid w:val="006E27A8"/>
    <w:rsid w:val="006E47EC"/>
    <w:rsid w:val="006E7505"/>
    <w:rsid w:val="006F0F1A"/>
    <w:rsid w:val="006F214D"/>
    <w:rsid w:val="006F35C1"/>
    <w:rsid w:val="006F44F0"/>
    <w:rsid w:val="006F7D01"/>
    <w:rsid w:val="00704F43"/>
    <w:rsid w:val="00710320"/>
    <w:rsid w:val="00711478"/>
    <w:rsid w:val="00711503"/>
    <w:rsid w:val="00717566"/>
    <w:rsid w:val="007176C4"/>
    <w:rsid w:val="007205BC"/>
    <w:rsid w:val="007245E0"/>
    <w:rsid w:val="00724BB6"/>
    <w:rsid w:val="0073175C"/>
    <w:rsid w:val="007415B7"/>
    <w:rsid w:val="00745D4A"/>
    <w:rsid w:val="00751277"/>
    <w:rsid w:val="00752467"/>
    <w:rsid w:val="00753A4F"/>
    <w:rsid w:val="00763339"/>
    <w:rsid w:val="00763905"/>
    <w:rsid w:val="00764CFC"/>
    <w:rsid w:val="00765DA1"/>
    <w:rsid w:val="00772043"/>
    <w:rsid w:val="00773065"/>
    <w:rsid w:val="007739F4"/>
    <w:rsid w:val="00774AD7"/>
    <w:rsid w:val="00774DEF"/>
    <w:rsid w:val="0077504A"/>
    <w:rsid w:val="00776439"/>
    <w:rsid w:val="007773C6"/>
    <w:rsid w:val="00784EB8"/>
    <w:rsid w:val="007873BC"/>
    <w:rsid w:val="007875E9"/>
    <w:rsid w:val="00787938"/>
    <w:rsid w:val="00790C20"/>
    <w:rsid w:val="00791C87"/>
    <w:rsid w:val="007927BC"/>
    <w:rsid w:val="007928E0"/>
    <w:rsid w:val="0079567C"/>
    <w:rsid w:val="00796719"/>
    <w:rsid w:val="00797A7B"/>
    <w:rsid w:val="007A05C1"/>
    <w:rsid w:val="007A099F"/>
    <w:rsid w:val="007A3810"/>
    <w:rsid w:val="007A3B51"/>
    <w:rsid w:val="007A556E"/>
    <w:rsid w:val="007A7255"/>
    <w:rsid w:val="007B11CB"/>
    <w:rsid w:val="007B4029"/>
    <w:rsid w:val="007C0707"/>
    <w:rsid w:val="007C3A1B"/>
    <w:rsid w:val="007C49B9"/>
    <w:rsid w:val="007C4A58"/>
    <w:rsid w:val="007C6C44"/>
    <w:rsid w:val="007C7B85"/>
    <w:rsid w:val="007D0264"/>
    <w:rsid w:val="007D1BFF"/>
    <w:rsid w:val="007D3BA3"/>
    <w:rsid w:val="007D6D29"/>
    <w:rsid w:val="007D7E92"/>
    <w:rsid w:val="007E12A3"/>
    <w:rsid w:val="007E1A51"/>
    <w:rsid w:val="007E2D6A"/>
    <w:rsid w:val="007E37FD"/>
    <w:rsid w:val="007E41C9"/>
    <w:rsid w:val="007E543C"/>
    <w:rsid w:val="007E5950"/>
    <w:rsid w:val="007E73CB"/>
    <w:rsid w:val="007F0337"/>
    <w:rsid w:val="007F494B"/>
    <w:rsid w:val="007F57C7"/>
    <w:rsid w:val="008020C0"/>
    <w:rsid w:val="008110BA"/>
    <w:rsid w:val="00811648"/>
    <w:rsid w:val="008122E4"/>
    <w:rsid w:val="00812B49"/>
    <w:rsid w:val="008134AE"/>
    <w:rsid w:val="00817A5C"/>
    <w:rsid w:val="0082356B"/>
    <w:rsid w:val="00827EE3"/>
    <w:rsid w:val="008312E9"/>
    <w:rsid w:val="00832089"/>
    <w:rsid w:val="00833533"/>
    <w:rsid w:val="00833670"/>
    <w:rsid w:val="00834836"/>
    <w:rsid w:val="008422BA"/>
    <w:rsid w:val="00842AB6"/>
    <w:rsid w:val="00844D33"/>
    <w:rsid w:val="008471D9"/>
    <w:rsid w:val="00850713"/>
    <w:rsid w:val="00856B77"/>
    <w:rsid w:val="008638E1"/>
    <w:rsid w:val="0086700B"/>
    <w:rsid w:val="0087057E"/>
    <w:rsid w:val="00872A9F"/>
    <w:rsid w:val="00872AE9"/>
    <w:rsid w:val="0088141F"/>
    <w:rsid w:val="00881E23"/>
    <w:rsid w:val="00882275"/>
    <w:rsid w:val="0088567E"/>
    <w:rsid w:val="00890488"/>
    <w:rsid w:val="00892C2D"/>
    <w:rsid w:val="008A0AD1"/>
    <w:rsid w:val="008A179A"/>
    <w:rsid w:val="008A63CB"/>
    <w:rsid w:val="008B080E"/>
    <w:rsid w:val="008B2571"/>
    <w:rsid w:val="008B442C"/>
    <w:rsid w:val="008B4795"/>
    <w:rsid w:val="008B4B10"/>
    <w:rsid w:val="008B6A57"/>
    <w:rsid w:val="008C1322"/>
    <w:rsid w:val="008C62C6"/>
    <w:rsid w:val="008C706B"/>
    <w:rsid w:val="008D4C6E"/>
    <w:rsid w:val="008F0481"/>
    <w:rsid w:val="008F4707"/>
    <w:rsid w:val="008F7662"/>
    <w:rsid w:val="009003C7"/>
    <w:rsid w:val="009122CA"/>
    <w:rsid w:val="00915B17"/>
    <w:rsid w:val="0091761F"/>
    <w:rsid w:val="00920C1A"/>
    <w:rsid w:val="009257A9"/>
    <w:rsid w:val="0092597B"/>
    <w:rsid w:val="00927858"/>
    <w:rsid w:val="00927E6B"/>
    <w:rsid w:val="0093135D"/>
    <w:rsid w:val="0093190C"/>
    <w:rsid w:val="00931CE3"/>
    <w:rsid w:val="00933147"/>
    <w:rsid w:val="009341C1"/>
    <w:rsid w:val="0093622F"/>
    <w:rsid w:val="00945323"/>
    <w:rsid w:val="00947D5A"/>
    <w:rsid w:val="009546AA"/>
    <w:rsid w:val="00954D1C"/>
    <w:rsid w:val="00954D4E"/>
    <w:rsid w:val="00954E1C"/>
    <w:rsid w:val="009575DA"/>
    <w:rsid w:val="0096110F"/>
    <w:rsid w:val="00962C1E"/>
    <w:rsid w:val="00964FE5"/>
    <w:rsid w:val="0096515D"/>
    <w:rsid w:val="00967BA4"/>
    <w:rsid w:val="009727AD"/>
    <w:rsid w:val="00972FDC"/>
    <w:rsid w:val="00977A20"/>
    <w:rsid w:val="00977D18"/>
    <w:rsid w:val="009803C6"/>
    <w:rsid w:val="00980DB0"/>
    <w:rsid w:val="0098580F"/>
    <w:rsid w:val="0099103E"/>
    <w:rsid w:val="00992709"/>
    <w:rsid w:val="009942BB"/>
    <w:rsid w:val="00995B91"/>
    <w:rsid w:val="009A45EF"/>
    <w:rsid w:val="009A5C3D"/>
    <w:rsid w:val="009A6CC8"/>
    <w:rsid w:val="009A753E"/>
    <w:rsid w:val="009A7599"/>
    <w:rsid w:val="009B0035"/>
    <w:rsid w:val="009B021E"/>
    <w:rsid w:val="009B1277"/>
    <w:rsid w:val="009B4264"/>
    <w:rsid w:val="009B4855"/>
    <w:rsid w:val="009C1CDA"/>
    <w:rsid w:val="009C4704"/>
    <w:rsid w:val="009C5099"/>
    <w:rsid w:val="009C5598"/>
    <w:rsid w:val="009D1C15"/>
    <w:rsid w:val="009D2DFF"/>
    <w:rsid w:val="009E1B55"/>
    <w:rsid w:val="009F147A"/>
    <w:rsid w:val="009F28FB"/>
    <w:rsid w:val="009F488D"/>
    <w:rsid w:val="009F5CD2"/>
    <w:rsid w:val="00A02977"/>
    <w:rsid w:val="00A050FC"/>
    <w:rsid w:val="00A129B8"/>
    <w:rsid w:val="00A17CE0"/>
    <w:rsid w:val="00A21EA6"/>
    <w:rsid w:val="00A23B4A"/>
    <w:rsid w:val="00A24E83"/>
    <w:rsid w:val="00A256AF"/>
    <w:rsid w:val="00A26F43"/>
    <w:rsid w:val="00A3036B"/>
    <w:rsid w:val="00A307D3"/>
    <w:rsid w:val="00A3493F"/>
    <w:rsid w:val="00A36AE6"/>
    <w:rsid w:val="00A41CA6"/>
    <w:rsid w:val="00A4214A"/>
    <w:rsid w:val="00A439FF"/>
    <w:rsid w:val="00A45D54"/>
    <w:rsid w:val="00A50829"/>
    <w:rsid w:val="00A5554A"/>
    <w:rsid w:val="00A62730"/>
    <w:rsid w:val="00A6423E"/>
    <w:rsid w:val="00A64C7E"/>
    <w:rsid w:val="00A66807"/>
    <w:rsid w:val="00A70132"/>
    <w:rsid w:val="00A70314"/>
    <w:rsid w:val="00A70794"/>
    <w:rsid w:val="00A72B4D"/>
    <w:rsid w:val="00A73ED7"/>
    <w:rsid w:val="00A7614B"/>
    <w:rsid w:val="00A76C4A"/>
    <w:rsid w:val="00A8144D"/>
    <w:rsid w:val="00A824CF"/>
    <w:rsid w:val="00A829DF"/>
    <w:rsid w:val="00A82DDE"/>
    <w:rsid w:val="00A840BA"/>
    <w:rsid w:val="00A84B69"/>
    <w:rsid w:val="00A90F44"/>
    <w:rsid w:val="00A91148"/>
    <w:rsid w:val="00A929B1"/>
    <w:rsid w:val="00A94624"/>
    <w:rsid w:val="00A9606A"/>
    <w:rsid w:val="00A968DC"/>
    <w:rsid w:val="00AA09F2"/>
    <w:rsid w:val="00AA1CD9"/>
    <w:rsid w:val="00AA1E7E"/>
    <w:rsid w:val="00AA66F2"/>
    <w:rsid w:val="00AB0654"/>
    <w:rsid w:val="00AB115E"/>
    <w:rsid w:val="00AB143D"/>
    <w:rsid w:val="00AB6B66"/>
    <w:rsid w:val="00AC4D36"/>
    <w:rsid w:val="00AC53A1"/>
    <w:rsid w:val="00AC559E"/>
    <w:rsid w:val="00AC5AAA"/>
    <w:rsid w:val="00AC6403"/>
    <w:rsid w:val="00AD0080"/>
    <w:rsid w:val="00AD228A"/>
    <w:rsid w:val="00AD3FD1"/>
    <w:rsid w:val="00AD7E96"/>
    <w:rsid w:val="00AE2053"/>
    <w:rsid w:val="00AE7B19"/>
    <w:rsid w:val="00AF30E7"/>
    <w:rsid w:val="00AF3875"/>
    <w:rsid w:val="00AF789A"/>
    <w:rsid w:val="00B02556"/>
    <w:rsid w:val="00B02ED4"/>
    <w:rsid w:val="00B041D8"/>
    <w:rsid w:val="00B05852"/>
    <w:rsid w:val="00B079CB"/>
    <w:rsid w:val="00B20AC3"/>
    <w:rsid w:val="00B215DF"/>
    <w:rsid w:val="00B24D7F"/>
    <w:rsid w:val="00B3007F"/>
    <w:rsid w:val="00B317A4"/>
    <w:rsid w:val="00B32C4B"/>
    <w:rsid w:val="00B33C07"/>
    <w:rsid w:val="00B3501B"/>
    <w:rsid w:val="00B36C32"/>
    <w:rsid w:val="00B36EAA"/>
    <w:rsid w:val="00B40082"/>
    <w:rsid w:val="00B40880"/>
    <w:rsid w:val="00B41027"/>
    <w:rsid w:val="00B42D1C"/>
    <w:rsid w:val="00B430B9"/>
    <w:rsid w:val="00B43709"/>
    <w:rsid w:val="00B474DE"/>
    <w:rsid w:val="00B51ABD"/>
    <w:rsid w:val="00B53C84"/>
    <w:rsid w:val="00B54E43"/>
    <w:rsid w:val="00B56C91"/>
    <w:rsid w:val="00B6039A"/>
    <w:rsid w:val="00B613D1"/>
    <w:rsid w:val="00B6466C"/>
    <w:rsid w:val="00B648E2"/>
    <w:rsid w:val="00B65946"/>
    <w:rsid w:val="00B66428"/>
    <w:rsid w:val="00B67967"/>
    <w:rsid w:val="00B74E17"/>
    <w:rsid w:val="00B77BEF"/>
    <w:rsid w:val="00B8223B"/>
    <w:rsid w:val="00B8526B"/>
    <w:rsid w:val="00B94325"/>
    <w:rsid w:val="00B95884"/>
    <w:rsid w:val="00B96C47"/>
    <w:rsid w:val="00B97107"/>
    <w:rsid w:val="00B973EA"/>
    <w:rsid w:val="00B97AA0"/>
    <w:rsid w:val="00BA13ED"/>
    <w:rsid w:val="00BA1D82"/>
    <w:rsid w:val="00BA1E8B"/>
    <w:rsid w:val="00BA339E"/>
    <w:rsid w:val="00BA3CAE"/>
    <w:rsid w:val="00BA4040"/>
    <w:rsid w:val="00BA5376"/>
    <w:rsid w:val="00BA5A82"/>
    <w:rsid w:val="00BB0AA5"/>
    <w:rsid w:val="00BB16B8"/>
    <w:rsid w:val="00BB3744"/>
    <w:rsid w:val="00BB37B7"/>
    <w:rsid w:val="00BC03BB"/>
    <w:rsid w:val="00BC2A4E"/>
    <w:rsid w:val="00BC3496"/>
    <w:rsid w:val="00BC4B03"/>
    <w:rsid w:val="00BD0D27"/>
    <w:rsid w:val="00BD1729"/>
    <w:rsid w:val="00BE0325"/>
    <w:rsid w:val="00BE1815"/>
    <w:rsid w:val="00BE2223"/>
    <w:rsid w:val="00BE61C2"/>
    <w:rsid w:val="00BF3272"/>
    <w:rsid w:val="00BF48C3"/>
    <w:rsid w:val="00BF4B6A"/>
    <w:rsid w:val="00BF66B7"/>
    <w:rsid w:val="00BF747C"/>
    <w:rsid w:val="00C057A3"/>
    <w:rsid w:val="00C0623C"/>
    <w:rsid w:val="00C0793B"/>
    <w:rsid w:val="00C11C6E"/>
    <w:rsid w:val="00C14761"/>
    <w:rsid w:val="00C278C1"/>
    <w:rsid w:val="00C3185F"/>
    <w:rsid w:val="00C32B42"/>
    <w:rsid w:val="00C33E96"/>
    <w:rsid w:val="00C35DCC"/>
    <w:rsid w:val="00C37E23"/>
    <w:rsid w:val="00C41BA9"/>
    <w:rsid w:val="00C469E8"/>
    <w:rsid w:val="00C4798D"/>
    <w:rsid w:val="00C50071"/>
    <w:rsid w:val="00C5014B"/>
    <w:rsid w:val="00C5619F"/>
    <w:rsid w:val="00C572B6"/>
    <w:rsid w:val="00C57353"/>
    <w:rsid w:val="00C63A44"/>
    <w:rsid w:val="00C64D1E"/>
    <w:rsid w:val="00C662D7"/>
    <w:rsid w:val="00C70313"/>
    <w:rsid w:val="00C71508"/>
    <w:rsid w:val="00C72829"/>
    <w:rsid w:val="00C76789"/>
    <w:rsid w:val="00C773A9"/>
    <w:rsid w:val="00C82A50"/>
    <w:rsid w:val="00C87D3E"/>
    <w:rsid w:val="00C93910"/>
    <w:rsid w:val="00C9762A"/>
    <w:rsid w:val="00CA1CCD"/>
    <w:rsid w:val="00CA4114"/>
    <w:rsid w:val="00CA66FE"/>
    <w:rsid w:val="00CB0C98"/>
    <w:rsid w:val="00CB18E0"/>
    <w:rsid w:val="00CB298C"/>
    <w:rsid w:val="00CB38B6"/>
    <w:rsid w:val="00CB3C1B"/>
    <w:rsid w:val="00CB4AD0"/>
    <w:rsid w:val="00CB51DF"/>
    <w:rsid w:val="00CB57BF"/>
    <w:rsid w:val="00CB5AB3"/>
    <w:rsid w:val="00CC126E"/>
    <w:rsid w:val="00CC2F18"/>
    <w:rsid w:val="00CC3FFB"/>
    <w:rsid w:val="00CC4277"/>
    <w:rsid w:val="00CC76B8"/>
    <w:rsid w:val="00CD0C54"/>
    <w:rsid w:val="00CE0182"/>
    <w:rsid w:val="00CE1215"/>
    <w:rsid w:val="00CE141F"/>
    <w:rsid w:val="00CE3636"/>
    <w:rsid w:val="00CE36D6"/>
    <w:rsid w:val="00CF1BF7"/>
    <w:rsid w:val="00CF5459"/>
    <w:rsid w:val="00CF7F19"/>
    <w:rsid w:val="00D02084"/>
    <w:rsid w:val="00D02B88"/>
    <w:rsid w:val="00D064AC"/>
    <w:rsid w:val="00D11419"/>
    <w:rsid w:val="00D20648"/>
    <w:rsid w:val="00D2092E"/>
    <w:rsid w:val="00D20B7D"/>
    <w:rsid w:val="00D21425"/>
    <w:rsid w:val="00D2213C"/>
    <w:rsid w:val="00D31EAC"/>
    <w:rsid w:val="00D33345"/>
    <w:rsid w:val="00D37BBC"/>
    <w:rsid w:val="00D4568B"/>
    <w:rsid w:val="00D467A5"/>
    <w:rsid w:val="00D46C2D"/>
    <w:rsid w:val="00D46D04"/>
    <w:rsid w:val="00D51940"/>
    <w:rsid w:val="00D5324D"/>
    <w:rsid w:val="00D557BC"/>
    <w:rsid w:val="00D57939"/>
    <w:rsid w:val="00D57BAC"/>
    <w:rsid w:val="00D60704"/>
    <w:rsid w:val="00D60E96"/>
    <w:rsid w:val="00D6256C"/>
    <w:rsid w:val="00D62A65"/>
    <w:rsid w:val="00D65524"/>
    <w:rsid w:val="00D65F2F"/>
    <w:rsid w:val="00D702EB"/>
    <w:rsid w:val="00D73DB4"/>
    <w:rsid w:val="00D75A0B"/>
    <w:rsid w:val="00D77071"/>
    <w:rsid w:val="00D771FB"/>
    <w:rsid w:val="00D77489"/>
    <w:rsid w:val="00D836E2"/>
    <w:rsid w:val="00D85D92"/>
    <w:rsid w:val="00D93329"/>
    <w:rsid w:val="00D94205"/>
    <w:rsid w:val="00D942F5"/>
    <w:rsid w:val="00DA1A2A"/>
    <w:rsid w:val="00DA3FA8"/>
    <w:rsid w:val="00DA7811"/>
    <w:rsid w:val="00DB2408"/>
    <w:rsid w:val="00DB2A73"/>
    <w:rsid w:val="00DB44AC"/>
    <w:rsid w:val="00DB5CFE"/>
    <w:rsid w:val="00DC01E1"/>
    <w:rsid w:val="00DC03B1"/>
    <w:rsid w:val="00DC1B61"/>
    <w:rsid w:val="00DC3BA0"/>
    <w:rsid w:val="00DD013A"/>
    <w:rsid w:val="00DD7330"/>
    <w:rsid w:val="00DE164C"/>
    <w:rsid w:val="00DE2A0B"/>
    <w:rsid w:val="00DE2A16"/>
    <w:rsid w:val="00DE2F91"/>
    <w:rsid w:val="00DE306E"/>
    <w:rsid w:val="00DE36FD"/>
    <w:rsid w:val="00DE555B"/>
    <w:rsid w:val="00DF1B75"/>
    <w:rsid w:val="00DF3E78"/>
    <w:rsid w:val="00DF49D3"/>
    <w:rsid w:val="00DF517E"/>
    <w:rsid w:val="00DF6B55"/>
    <w:rsid w:val="00DF7E4B"/>
    <w:rsid w:val="00E017EC"/>
    <w:rsid w:val="00E16C16"/>
    <w:rsid w:val="00E20993"/>
    <w:rsid w:val="00E210C8"/>
    <w:rsid w:val="00E2784A"/>
    <w:rsid w:val="00E31E6E"/>
    <w:rsid w:val="00E32D5E"/>
    <w:rsid w:val="00E3358B"/>
    <w:rsid w:val="00E369E2"/>
    <w:rsid w:val="00E36EA0"/>
    <w:rsid w:val="00E413FB"/>
    <w:rsid w:val="00E42AA5"/>
    <w:rsid w:val="00E42F88"/>
    <w:rsid w:val="00E47D90"/>
    <w:rsid w:val="00E5484C"/>
    <w:rsid w:val="00E60456"/>
    <w:rsid w:val="00E60B1A"/>
    <w:rsid w:val="00E62811"/>
    <w:rsid w:val="00E65FF7"/>
    <w:rsid w:val="00E712BB"/>
    <w:rsid w:val="00E74A54"/>
    <w:rsid w:val="00E77BA5"/>
    <w:rsid w:val="00E819F2"/>
    <w:rsid w:val="00E81C1C"/>
    <w:rsid w:val="00E8241E"/>
    <w:rsid w:val="00E82FC8"/>
    <w:rsid w:val="00E83A66"/>
    <w:rsid w:val="00E85A25"/>
    <w:rsid w:val="00E86463"/>
    <w:rsid w:val="00E8665C"/>
    <w:rsid w:val="00E9023B"/>
    <w:rsid w:val="00E909C1"/>
    <w:rsid w:val="00E934A4"/>
    <w:rsid w:val="00E940BA"/>
    <w:rsid w:val="00E96B2E"/>
    <w:rsid w:val="00EA0431"/>
    <w:rsid w:val="00EA0D6D"/>
    <w:rsid w:val="00EA48C4"/>
    <w:rsid w:val="00EA741F"/>
    <w:rsid w:val="00EA7F50"/>
    <w:rsid w:val="00EB0BDA"/>
    <w:rsid w:val="00EB0ED0"/>
    <w:rsid w:val="00EB1A9F"/>
    <w:rsid w:val="00EB24AC"/>
    <w:rsid w:val="00EC1626"/>
    <w:rsid w:val="00EC24BB"/>
    <w:rsid w:val="00EC2570"/>
    <w:rsid w:val="00EC26DE"/>
    <w:rsid w:val="00ED12FE"/>
    <w:rsid w:val="00ED16B8"/>
    <w:rsid w:val="00ED282B"/>
    <w:rsid w:val="00ED3435"/>
    <w:rsid w:val="00ED4BC2"/>
    <w:rsid w:val="00ED6C7A"/>
    <w:rsid w:val="00EE2F89"/>
    <w:rsid w:val="00EE333D"/>
    <w:rsid w:val="00EE42CF"/>
    <w:rsid w:val="00EF08BB"/>
    <w:rsid w:val="00EF36A8"/>
    <w:rsid w:val="00EF6276"/>
    <w:rsid w:val="00F00CE3"/>
    <w:rsid w:val="00F01744"/>
    <w:rsid w:val="00F054EE"/>
    <w:rsid w:val="00F152FC"/>
    <w:rsid w:val="00F1653B"/>
    <w:rsid w:val="00F21B69"/>
    <w:rsid w:val="00F25DC1"/>
    <w:rsid w:val="00F3218C"/>
    <w:rsid w:val="00F3485B"/>
    <w:rsid w:val="00F34A6B"/>
    <w:rsid w:val="00F37AC6"/>
    <w:rsid w:val="00F40FF2"/>
    <w:rsid w:val="00F43079"/>
    <w:rsid w:val="00F44D0C"/>
    <w:rsid w:val="00F5160E"/>
    <w:rsid w:val="00F52D14"/>
    <w:rsid w:val="00F53D59"/>
    <w:rsid w:val="00F54221"/>
    <w:rsid w:val="00F60236"/>
    <w:rsid w:val="00F61BB9"/>
    <w:rsid w:val="00F71A10"/>
    <w:rsid w:val="00F72AEC"/>
    <w:rsid w:val="00F77330"/>
    <w:rsid w:val="00F8789D"/>
    <w:rsid w:val="00F90AA7"/>
    <w:rsid w:val="00F90AB7"/>
    <w:rsid w:val="00F9424B"/>
    <w:rsid w:val="00F9713E"/>
    <w:rsid w:val="00FA54CA"/>
    <w:rsid w:val="00FA61B0"/>
    <w:rsid w:val="00FA79E5"/>
    <w:rsid w:val="00FB109B"/>
    <w:rsid w:val="00FB22A3"/>
    <w:rsid w:val="00FB27D4"/>
    <w:rsid w:val="00FB7F94"/>
    <w:rsid w:val="00FC1867"/>
    <w:rsid w:val="00FC3CF4"/>
    <w:rsid w:val="00FC5123"/>
    <w:rsid w:val="00FD0D99"/>
    <w:rsid w:val="00FD10C5"/>
    <w:rsid w:val="00FD2735"/>
    <w:rsid w:val="00FD7277"/>
    <w:rsid w:val="00FD7C1F"/>
    <w:rsid w:val="00FE1BD4"/>
    <w:rsid w:val="00FE28DF"/>
    <w:rsid w:val="00FE5747"/>
    <w:rsid w:val="00FE5B44"/>
    <w:rsid w:val="00FE60B4"/>
    <w:rsid w:val="00FE7CD8"/>
    <w:rsid w:val="00FF2A5A"/>
    <w:rsid w:val="00FF3BF8"/>
    <w:rsid w:val="00FF48BD"/>
    <w:rsid w:val="00FF7303"/>
    <w:rsid w:val="00FF74D6"/>
    <w:rsid w:val="10DC3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o:colormru v:ext="edit" colors="#f0f0f0"/>
    </o:shapedefaults>
    <o:shapelayout v:ext="edit">
      <o:idmap v:ext="edit" data="1"/>
    </o:shapelayout>
  </w:shapeDefaults>
  <w:decimalSymbol w:val=","/>
  <w:listSeparator w:val=";"/>
  <w14:docId w14:val="14135F97"/>
  <w15:docId w15:val="{732EA94A-0792-4C59-BFF6-A10FED9B0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iPriority="9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15B31"/>
    <w:pPr>
      <w:spacing w:line="276" w:lineRule="auto"/>
      <w:jc w:val="both"/>
    </w:pPr>
    <w:rPr>
      <w:rFonts w:asciiTheme="majorHAnsi" w:hAnsiTheme="majorHAnsi" w:cs="Arial"/>
      <w:sz w:val="22"/>
      <w:szCs w:val="22"/>
    </w:rPr>
  </w:style>
  <w:style w:type="paragraph" w:styleId="Titre1">
    <w:name w:val="heading 1"/>
    <w:basedOn w:val="Normal"/>
    <w:next w:val="Normal"/>
    <w:rsid w:val="00415B31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sz w:val="36"/>
    </w:rPr>
  </w:style>
  <w:style w:type="paragraph" w:styleId="Titre2">
    <w:name w:val="heading 2"/>
    <w:basedOn w:val="Normal"/>
    <w:next w:val="Normal"/>
    <w:link w:val="Titre2Car"/>
    <w:rsid w:val="00415B31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imes New Roman" w:hAnsi="Times New Roman"/>
      <w:sz w:val="32"/>
    </w:rPr>
  </w:style>
  <w:style w:type="paragraph" w:styleId="Titre3">
    <w:name w:val="heading 3"/>
    <w:basedOn w:val="Normal"/>
    <w:next w:val="Normal"/>
    <w:rsid w:val="00415B31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b/>
    </w:rPr>
  </w:style>
  <w:style w:type="paragraph" w:styleId="Titre4">
    <w:name w:val="heading 4"/>
    <w:basedOn w:val="Normal"/>
    <w:next w:val="Normal"/>
    <w:rsid w:val="00415B31"/>
    <w:pPr>
      <w:keepNext/>
      <w:outlineLvl w:val="3"/>
    </w:pPr>
    <w:rPr>
      <w:b/>
      <w:i/>
    </w:rPr>
  </w:style>
  <w:style w:type="paragraph" w:styleId="Titre5">
    <w:name w:val="heading 5"/>
    <w:basedOn w:val="Normal"/>
    <w:next w:val="Normal"/>
    <w:rsid w:val="00415B31"/>
    <w:pPr>
      <w:keepNext/>
      <w:ind w:firstLine="993"/>
      <w:outlineLvl w:val="4"/>
    </w:pPr>
    <w:rPr>
      <w:b/>
      <w:i/>
    </w:rPr>
  </w:style>
  <w:style w:type="paragraph" w:styleId="Titre6">
    <w:name w:val="heading 6"/>
    <w:basedOn w:val="Normal"/>
    <w:next w:val="Normal"/>
    <w:rsid w:val="00415B31"/>
    <w:pPr>
      <w:keepNext/>
      <w:outlineLvl w:val="5"/>
    </w:pPr>
    <w:rPr>
      <w:u w:val="single"/>
    </w:rPr>
  </w:style>
  <w:style w:type="paragraph" w:styleId="Titre7">
    <w:name w:val="heading 7"/>
    <w:basedOn w:val="Normal"/>
    <w:next w:val="Normal"/>
    <w:rsid w:val="00415B31"/>
    <w:pPr>
      <w:keepNext/>
      <w:outlineLvl w:val="6"/>
    </w:pPr>
    <w:rPr>
      <w:b/>
      <w:u w:val="single"/>
    </w:rPr>
  </w:style>
  <w:style w:type="paragraph" w:styleId="Titre8">
    <w:name w:val="heading 8"/>
    <w:basedOn w:val="Normal"/>
    <w:next w:val="Normal"/>
    <w:link w:val="Titre8Car"/>
    <w:uiPriority w:val="99"/>
    <w:qFormat/>
    <w:rsid w:val="00415B31"/>
    <w:pPr>
      <w:keepNext/>
      <w:tabs>
        <w:tab w:val="left" w:pos="2260"/>
        <w:tab w:val="left" w:pos="5660"/>
      </w:tabs>
      <w:outlineLvl w:val="7"/>
    </w:pPr>
    <w:rPr>
      <w:b/>
      <w:u w:val="single"/>
    </w:rPr>
  </w:style>
  <w:style w:type="paragraph" w:styleId="Titre9">
    <w:name w:val="heading 9"/>
    <w:basedOn w:val="Normal"/>
    <w:next w:val="Normal"/>
    <w:rsid w:val="00415B31"/>
    <w:pPr>
      <w:keepNext/>
      <w:ind w:right="-27"/>
      <w:outlineLvl w:val="8"/>
    </w:pPr>
    <w:rPr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1">
    <w:name w:val="ARTICLE 1"/>
    <w:basedOn w:val="Normal"/>
    <w:next w:val="Normal"/>
    <w:link w:val="ARTICLE1Car"/>
    <w:autoRedefine/>
    <w:qFormat/>
    <w:rsid w:val="00134800"/>
    <w:pPr>
      <w:keepNext/>
      <w:keepLines/>
      <w:numPr>
        <w:numId w:val="4"/>
      </w:numPr>
      <w:spacing w:before="240" w:after="120"/>
      <w:contextualSpacing/>
    </w:pPr>
    <w:rPr>
      <w:b/>
      <w:bCs/>
    </w:rPr>
  </w:style>
  <w:style w:type="character" w:customStyle="1" w:styleId="ARTICLE1Car">
    <w:name w:val="ARTICLE 1 Car"/>
    <w:link w:val="ARTICLE1"/>
    <w:rsid w:val="00134800"/>
    <w:rPr>
      <w:rFonts w:asciiTheme="majorHAnsi" w:hAnsiTheme="majorHAnsi" w:cs="Arial"/>
      <w:b/>
      <w:bCs/>
      <w:sz w:val="22"/>
      <w:szCs w:val="22"/>
    </w:rPr>
  </w:style>
  <w:style w:type="paragraph" w:customStyle="1" w:styleId="11">
    <w:name w:val="1.1."/>
    <w:basedOn w:val="ARTICLE1"/>
    <w:link w:val="11Car"/>
    <w:autoRedefine/>
    <w:qFormat/>
    <w:rsid w:val="007245E0"/>
    <w:pPr>
      <w:numPr>
        <w:ilvl w:val="1"/>
      </w:numPr>
    </w:pPr>
    <w:rPr>
      <w:rFonts w:eastAsia="Calibri"/>
      <w:bCs w:val="0"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11Car">
    <w:name w:val="1.1. Car"/>
    <w:basedOn w:val="ARTICLE1Car"/>
    <w:link w:val="11"/>
    <w:rsid w:val="007245E0"/>
    <w:rPr>
      <w:rFonts w:asciiTheme="majorHAnsi" w:eastAsia="Calibri" w:hAnsiTheme="majorHAnsi" w:cs="Arial"/>
      <w:b/>
      <w:bCs w:val="0"/>
      <w:sz w:val="22"/>
      <w:szCs w:val="22"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customStyle="1" w:styleId="111">
    <w:name w:val="1.1.1."/>
    <w:basedOn w:val="11"/>
    <w:link w:val="111Car"/>
    <w:autoRedefine/>
    <w:qFormat/>
    <w:rsid w:val="00C32B42"/>
    <w:pPr>
      <w:numPr>
        <w:ilvl w:val="2"/>
        <w:numId w:val="1"/>
      </w:numPr>
    </w:pPr>
  </w:style>
  <w:style w:type="character" w:customStyle="1" w:styleId="111Car">
    <w:name w:val="1.1.1. Car"/>
    <w:basedOn w:val="11Car"/>
    <w:link w:val="111"/>
    <w:rsid w:val="00C32B42"/>
    <w:rPr>
      <w:rFonts w:asciiTheme="majorHAnsi" w:eastAsia="Calibri" w:hAnsiTheme="majorHAnsi" w:cs="Arial"/>
      <w:b/>
      <w:bCs w:val="0"/>
      <w:sz w:val="22"/>
      <w:szCs w:val="22"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styleId="Accentuation">
    <w:name w:val="Emphasis"/>
    <w:qFormat/>
    <w:rsid w:val="00415B31"/>
    <w:rPr>
      <w:i/>
      <w:iCs/>
    </w:rPr>
  </w:style>
  <w:style w:type="character" w:styleId="Appeldenotedefin">
    <w:name w:val="endnote reference"/>
    <w:basedOn w:val="Policepardfaut"/>
    <w:rsid w:val="00415B31"/>
    <w:rPr>
      <w:vertAlign w:val="superscript"/>
    </w:rPr>
  </w:style>
  <w:style w:type="character" w:styleId="Appelnotedebasdep">
    <w:name w:val="footnote reference"/>
    <w:rsid w:val="00415B31"/>
    <w:rPr>
      <w:vertAlign w:val="superscript"/>
    </w:rPr>
  </w:style>
  <w:style w:type="character" w:styleId="lev">
    <w:name w:val="Strong"/>
    <w:basedOn w:val="Policepardfaut"/>
    <w:qFormat/>
    <w:rsid w:val="00415B31"/>
    <w:rPr>
      <w:b/>
      <w:bCs/>
    </w:rPr>
  </w:style>
  <w:style w:type="character" w:styleId="Lienhypertexte">
    <w:name w:val="Hyperlink"/>
    <w:basedOn w:val="Policepardfaut"/>
    <w:uiPriority w:val="99"/>
    <w:rsid w:val="00415B31"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rsid w:val="00415B31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415B31"/>
    <w:rPr>
      <w:rFonts w:asciiTheme="majorHAnsi" w:hAnsiTheme="majorHAnsi" w:cs="Arial"/>
    </w:rPr>
  </w:style>
  <w:style w:type="paragraph" w:styleId="Notedefin">
    <w:name w:val="endnote text"/>
    <w:basedOn w:val="Normal"/>
    <w:link w:val="NotedefinCar"/>
    <w:rsid w:val="00415B31"/>
    <w:rPr>
      <w:sz w:val="20"/>
    </w:rPr>
  </w:style>
  <w:style w:type="character" w:customStyle="1" w:styleId="NotedefinCar">
    <w:name w:val="Note de fin Car"/>
    <w:basedOn w:val="Policepardfaut"/>
    <w:link w:val="Notedefin"/>
    <w:rsid w:val="00415B31"/>
    <w:rPr>
      <w:rFonts w:asciiTheme="majorHAnsi" w:hAnsiTheme="majorHAnsi"/>
    </w:rPr>
  </w:style>
  <w:style w:type="paragraph" w:styleId="Paragraphedeliste">
    <w:name w:val="List Paragraph"/>
    <w:basedOn w:val="Normal"/>
    <w:uiPriority w:val="34"/>
    <w:qFormat/>
    <w:rsid w:val="00415B31"/>
    <w:pPr>
      <w:ind w:left="720"/>
      <w:contextualSpacing/>
    </w:pPr>
  </w:style>
  <w:style w:type="paragraph" w:customStyle="1" w:styleId="PARTIE">
    <w:name w:val="PARTIE"/>
    <w:basedOn w:val="Normal"/>
    <w:link w:val="PARTIECar"/>
    <w:autoRedefine/>
    <w:qFormat/>
    <w:rsid w:val="00415B31"/>
    <w:pPr>
      <w:keepNext/>
      <w:spacing w:before="720" w:after="480"/>
      <w:contextualSpacing/>
      <w:jc w:val="center"/>
    </w:pPr>
    <w:rPr>
      <w:b/>
      <w:bCs/>
      <w:caps/>
      <w:sz w:val="24"/>
    </w:rPr>
  </w:style>
  <w:style w:type="character" w:customStyle="1" w:styleId="PARTIECar">
    <w:name w:val="PARTIE Car"/>
    <w:link w:val="PARTIE"/>
    <w:rsid w:val="00415B31"/>
    <w:rPr>
      <w:rFonts w:asciiTheme="majorHAnsi" w:hAnsiTheme="majorHAnsi"/>
      <w:b/>
      <w:bCs/>
      <w:caps/>
      <w:sz w:val="24"/>
      <w:szCs w:val="22"/>
    </w:rPr>
  </w:style>
  <w:style w:type="paragraph" w:styleId="Pieddepage">
    <w:name w:val="footer"/>
    <w:basedOn w:val="Normal"/>
    <w:link w:val="PieddepageCar"/>
    <w:uiPriority w:val="99"/>
    <w:rsid w:val="00415B3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15B31"/>
    <w:rPr>
      <w:rFonts w:asciiTheme="majorHAnsi" w:hAnsiTheme="majorHAnsi"/>
      <w:sz w:val="22"/>
    </w:rPr>
  </w:style>
  <w:style w:type="character" w:customStyle="1" w:styleId="stylegras">
    <w:name w:val="style_gras"/>
    <w:basedOn w:val="Policepardfaut"/>
    <w:uiPriority w:val="1"/>
    <w:qFormat/>
    <w:rsid w:val="00415B31"/>
    <w:rPr>
      <w:rFonts w:ascii="Arial" w:hAnsi="Arial"/>
      <w:b/>
      <w:sz w:val="16"/>
    </w:rPr>
  </w:style>
  <w:style w:type="paragraph" w:styleId="Textedebulles">
    <w:name w:val="Balloon Text"/>
    <w:basedOn w:val="Normal"/>
    <w:link w:val="TextedebullesCar"/>
    <w:rsid w:val="00415B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15B31"/>
    <w:rPr>
      <w:rFonts w:ascii="Tahoma" w:hAnsi="Tahoma" w:cs="Tahoma"/>
      <w:sz w:val="16"/>
      <w:szCs w:val="16"/>
    </w:rPr>
  </w:style>
  <w:style w:type="character" w:customStyle="1" w:styleId="Titre8Car">
    <w:name w:val="Titre 8 Car"/>
    <w:basedOn w:val="Policepardfaut"/>
    <w:link w:val="Titre8"/>
    <w:uiPriority w:val="99"/>
    <w:rsid w:val="00C32B42"/>
    <w:rPr>
      <w:rFonts w:asciiTheme="majorHAnsi" w:hAnsiTheme="majorHAnsi" w:cs="Arial"/>
      <w:b/>
      <w:sz w:val="22"/>
      <w:szCs w:val="22"/>
      <w:u w:val="single"/>
    </w:rPr>
  </w:style>
  <w:style w:type="character" w:customStyle="1" w:styleId="Titre2Car">
    <w:name w:val="Titre 2 Car"/>
    <w:link w:val="Titre2"/>
    <w:rsid w:val="00415B31"/>
    <w:rPr>
      <w:sz w:val="32"/>
    </w:rPr>
  </w:style>
  <w:style w:type="paragraph" w:styleId="En-tte">
    <w:name w:val="header"/>
    <w:basedOn w:val="Normal"/>
    <w:link w:val="En-tteCar"/>
    <w:uiPriority w:val="99"/>
    <w:rsid w:val="007C49B9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C49B9"/>
    <w:rPr>
      <w:rFonts w:asciiTheme="majorHAnsi" w:hAnsiTheme="majorHAnsi" w:cs="Arial"/>
      <w:sz w:val="22"/>
      <w:szCs w:val="22"/>
    </w:rPr>
  </w:style>
  <w:style w:type="table" w:styleId="Grilledutableau">
    <w:name w:val="Table Grid"/>
    <w:basedOn w:val="TableauNormal"/>
    <w:rsid w:val="002C038C"/>
    <w:rPr>
      <w:rFonts w:asciiTheme="minorHAnsi" w:eastAsia="SimSun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unhideWhenUsed/>
    <w:rsid w:val="00FF74D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FF74D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FF74D6"/>
    <w:rPr>
      <w:rFonts w:asciiTheme="majorHAnsi" w:hAnsiTheme="majorHAnsi" w:cs="Arial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FF74D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FF74D6"/>
    <w:rPr>
      <w:rFonts w:asciiTheme="majorHAnsi" w:hAnsiTheme="majorHAnsi" w:cs="Arial"/>
      <w:b/>
      <w:bCs/>
    </w:rPr>
  </w:style>
  <w:style w:type="character" w:customStyle="1" w:styleId="normaltextrun">
    <w:name w:val="normaltextrun"/>
    <w:basedOn w:val="Policepardfaut"/>
    <w:rsid w:val="005A4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8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5B99929EE231418DC74B74970F69E9" ma:contentTypeVersion="4" ma:contentTypeDescription="Crée un document." ma:contentTypeScope="" ma:versionID="648aab4abc24da8261c7de871cf5d215">
  <xsd:schema xmlns:xsd="http://www.w3.org/2001/XMLSchema" xmlns:xs="http://www.w3.org/2001/XMLSchema" xmlns:p="http://schemas.microsoft.com/office/2006/metadata/properties" xmlns:ns2="4cb809f7-060d-43f3-83ab-d3ba6b2ea804" targetNamespace="http://schemas.microsoft.com/office/2006/metadata/properties" ma:root="true" ma:fieldsID="e4e58b76a8d66a8816529539120228e7" ns2:_="">
    <xsd:import namespace="4cb809f7-060d-43f3-83ab-d3ba6b2ea8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809f7-060d-43f3-83ab-d3ba6b2ea8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17ED09-435E-42C3-99A2-859B54D59A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b809f7-060d-43f3-83ab-d3ba6b2ea8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52C077-A5A0-4C59-BABA-B885B9BA5B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39C060-816C-4434-971D-ECCE214B00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24EF9F-E15E-4603-AFCA-701F839C091B}">
  <ds:schemaRefs>
    <ds:schemaRef ds:uri="4cb809f7-060d-43f3-83ab-d3ba6b2ea80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67a2a1f7-3b19-4925-a200-fb82b514a89e}" enabled="0" method="" siteId="{67a2a1f7-3b19-4925-a200-fb82b514a89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794</Characters>
  <Application>Microsoft Office Word</Application>
  <DocSecurity>0</DocSecurity>
  <Lines>6</Lines>
  <Paragraphs>1</Paragraphs>
  <ScaleCrop>false</ScaleCrop>
  <Company>Réseau Canopé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RC Marché forfaitaire</dc:title>
  <dc:creator>BELGODERE Jocelyne</dc:creator>
  <cp:lastModifiedBy>CABRERA-CASADIEGO Luz-Marina</cp:lastModifiedBy>
  <cp:revision>3</cp:revision>
  <cp:lastPrinted>2019-09-03T07:00:00Z</cp:lastPrinted>
  <dcterms:created xsi:type="dcterms:W3CDTF">2024-10-07T06:57:00Z</dcterms:created>
  <dcterms:modified xsi:type="dcterms:W3CDTF">2025-12-23T09:47:00Z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0x010100A95B99929EE231418DC74B74970F69E9</vt:lpwstr>
  </property>
</Properties>
</file>